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027F" w14:textId="77777777" w:rsidR="008C297F" w:rsidRPr="00B03BFF" w:rsidRDefault="008C297F" w:rsidP="004A4702">
      <w:pPr>
        <w:tabs>
          <w:tab w:val="left" w:pos="54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D37B71" wp14:editId="7B339316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5452" w14:textId="77777777" w:rsidR="008C297F" w:rsidRPr="00B03BFF" w:rsidRDefault="008C297F" w:rsidP="004A4702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КОМИТЕТ АРХИТЕКТУРЫ И ГРАДОСТРОИТЕЛЬСТВА КУРСКОЙ ОБЛАСТИ</w:t>
      </w:r>
    </w:p>
    <w:p w14:paraId="6AEB8D2D" w14:textId="77777777" w:rsidR="008C297F" w:rsidRPr="00B03BFF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93EACF" w14:textId="77777777" w:rsidR="008C297F" w:rsidRPr="00B03BFF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14:paraId="6AA403F4" w14:textId="77777777" w:rsidR="008C297F" w:rsidRPr="00B03BFF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8920A" w14:textId="4093D2A9" w:rsidR="008C297F" w:rsidRPr="00B03BFF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17854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D5642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94010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№ 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01-12/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24760C6" w14:textId="77777777" w:rsidR="008C297F" w:rsidRPr="00B03BFF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67586F48" w14:textId="77777777" w:rsidR="008C297F" w:rsidRPr="00B03BFF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D5C2B" w14:textId="77777777" w:rsidR="001C0C61" w:rsidRPr="00B03BFF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C0C61"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C0C61"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план</w:t>
      </w: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217D0" w14:textId="53B0180B" w:rsidR="008C297F" w:rsidRPr="00B03BFF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3255A6"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proofErr w:type="spellStart"/>
      <w:r w:rsidR="003255A6"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Иванино</w:t>
      </w:r>
      <w:proofErr w:type="spellEnd"/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39486DAA" w14:textId="233CD47F" w:rsidR="008C297F" w:rsidRPr="00B03BFF" w:rsidRDefault="006D253C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Курчатовского</w:t>
      </w:r>
      <w:r w:rsidR="008C297F" w:rsidRPr="00B03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</w:t>
      </w:r>
    </w:p>
    <w:p w14:paraId="2AA3EA33" w14:textId="77777777" w:rsidR="008C297F" w:rsidRPr="00B03BFF" w:rsidRDefault="008C297F" w:rsidP="004A4702">
      <w:pPr>
        <w:shd w:val="clear" w:color="auto" w:fill="FFFFFF"/>
        <w:spacing w:after="0" w:line="240" w:lineRule="auto"/>
        <w:ind w:left="-142"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C7F64" w14:textId="77777777" w:rsidR="008C297F" w:rsidRPr="00B03BFF" w:rsidRDefault="008C297F" w:rsidP="004A4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2570865"/>
    </w:p>
    <w:p w14:paraId="57E6AB5E" w14:textId="77777777" w:rsidR="001C0C61" w:rsidRPr="00B03BFF" w:rsidRDefault="001C0C61" w:rsidP="004A4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Законом Курской области от 7 декабря 2021 года № 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комитет архитектуры и градостроительства Курской области РЕШИЛ:</w:t>
      </w:r>
    </w:p>
    <w:p w14:paraId="00C95C2E" w14:textId="4DB6CC9E" w:rsidR="008C297F" w:rsidRPr="00B03BFF" w:rsidRDefault="008C297F" w:rsidP="004A47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внос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proofErr w:type="spellStart"/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Иванино</w:t>
      </w:r>
      <w:proofErr w:type="spellEnd"/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Курчатовского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утвержденны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</w:t>
      </w:r>
      <w:r w:rsidR="000B6B19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Иванино</w:t>
      </w:r>
      <w:proofErr w:type="spellEnd"/>
      <w:r w:rsidR="000B6B19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Курчатовского</w:t>
      </w:r>
      <w:r w:rsidR="000B6B19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</w:t>
      </w:r>
      <w:r w:rsidR="00642ED3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2ED3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6D253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0428F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решения Собрания 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поселка </w:t>
      </w:r>
      <w:proofErr w:type="spellStart"/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Иванино</w:t>
      </w:r>
      <w:proofErr w:type="spellEnd"/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Курчатовского района Курской области</w:t>
      </w:r>
      <w:r w:rsidR="0030428F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350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апреля 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264F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57350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3255A6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57350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7E1FAAC" w14:textId="77777777" w:rsidR="008C297F" w:rsidRPr="00B03BFF" w:rsidRDefault="008C297F" w:rsidP="004A4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5A6789" w14:textId="77777777" w:rsidR="008C297F" w:rsidRPr="00B03BFF" w:rsidRDefault="008C297F" w:rsidP="004A47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42C9E8" w14:textId="5BD0A49E" w:rsidR="008C297F" w:rsidRPr="00B03BFF" w:rsidRDefault="008C297F" w:rsidP="004A4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</w:t>
      </w:r>
    </w:p>
    <w:p w14:paraId="2A0E0A19" w14:textId="31393433" w:rsidR="008C297F" w:rsidRPr="00B03BFF" w:rsidRDefault="008C297F" w:rsidP="004A47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архитектор Курской области                        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bookmarkEnd w:id="0"/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 Чернов</w:t>
      </w:r>
    </w:p>
    <w:p w14:paraId="1DE9991E" w14:textId="385492DB" w:rsidR="006D253C" w:rsidRPr="00B03BFF" w:rsidRDefault="006D25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F92B447" w14:textId="77777777" w:rsidR="00952E12" w:rsidRPr="00B03BFF" w:rsidRDefault="00952E12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52E12" w:rsidRPr="00B03BFF" w:rsidSect="003414D8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3CB93CD" w14:textId="0C5ACEEF" w:rsidR="00605241" w:rsidRPr="00B03BFF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3F1CFCE" w14:textId="77777777" w:rsidR="00605241" w:rsidRPr="00B03BFF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комитета архитектуры и</w:t>
      </w:r>
    </w:p>
    <w:p w14:paraId="6EBDCB61" w14:textId="77777777" w:rsidR="00605241" w:rsidRPr="00B03BFF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Курской области</w:t>
      </w:r>
    </w:p>
    <w:p w14:paraId="02303543" w14:textId="5E66A3F5" w:rsidR="00605241" w:rsidRPr="00B03BFF" w:rsidRDefault="00605241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D5642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C0C61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01-12/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D7597A9" w14:textId="499F420F" w:rsidR="000F62FD" w:rsidRPr="00B03BFF" w:rsidRDefault="000F62FD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4EA14D" w14:textId="77777777" w:rsidR="00605241" w:rsidRPr="00B03BFF" w:rsidRDefault="00605241" w:rsidP="004A47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2E105" w14:textId="39FF2A0C" w:rsidR="005B7D78" w:rsidRPr="00B03BFF" w:rsidRDefault="00846B9E" w:rsidP="002816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</w:t>
      </w:r>
      <w:r w:rsidR="0092050D" w:rsidRPr="00B03B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B03B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40796F73" w14:textId="04E81E01" w:rsidR="00281661" w:rsidRPr="00B03BFF" w:rsidRDefault="008C7C2D" w:rsidP="00281661">
      <w:pPr>
        <w:pStyle w:val="ab"/>
        <w:tabs>
          <w:tab w:val="left" w:pos="709"/>
        </w:tabs>
        <w:rPr>
          <w:b/>
          <w:bCs/>
          <w:szCs w:val="28"/>
        </w:rPr>
      </w:pPr>
      <w:r w:rsidRPr="00B03BFF">
        <w:rPr>
          <w:b/>
          <w:bCs/>
          <w:szCs w:val="28"/>
        </w:rPr>
        <w:t>к</w:t>
      </w:r>
      <w:r w:rsidR="00846B9E" w:rsidRPr="00B03BFF">
        <w:rPr>
          <w:b/>
          <w:bCs/>
          <w:szCs w:val="28"/>
        </w:rPr>
        <w:t>отор</w:t>
      </w:r>
      <w:r w:rsidR="0092050D" w:rsidRPr="00B03BFF">
        <w:rPr>
          <w:b/>
          <w:bCs/>
          <w:szCs w:val="28"/>
        </w:rPr>
        <w:t>ы</w:t>
      </w:r>
      <w:r w:rsidR="00846B9E" w:rsidRPr="00B03BFF">
        <w:rPr>
          <w:b/>
          <w:bCs/>
          <w:szCs w:val="28"/>
        </w:rPr>
        <w:t>е внос</w:t>
      </w:r>
      <w:r w:rsidR="0092050D" w:rsidRPr="00B03BFF">
        <w:rPr>
          <w:b/>
          <w:bCs/>
          <w:szCs w:val="28"/>
        </w:rPr>
        <w:t>я</w:t>
      </w:r>
      <w:r w:rsidR="00846B9E" w:rsidRPr="00B03BFF">
        <w:rPr>
          <w:b/>
          <w:bCs/>
          <w:szCs w:val="28"/>
        </w:rPr>
        <w:t xml:space="preserve">тся в </w:t>
      </w:r>
      <w:r w:rsidR="00C83223" w:rsidRPr="00B03BFF">
        <w:rPr>
          <w:b/>
          <w:bCs/>
          <w:szCs w:val="28"/>
        </w:rPr>
        <w:t xml:space="preserve">Генеральный план муниципального образования </w:t>
      </w:r>
      <w:r w:rsidR="00281661" w:rsidRPr="00B03BFF">
        <w:rPr>
          <w:b/>
          <w:bCs/>
          <w:szCs w:val="28"/>
        </w:rPr>
        <w:t>«</w:t>
      </w:r>
      <w:r w:rsidR="003255A6" w:rsidRPr="00B03BFF">
        <w:rPr>
          <w:b/>
          <w:szCs w:val="28"/>
        </w:rPr>
        <w:t xml:space="preserve">поселок </w:t>
      </w:r>
      <w:proofErr w:type="spellStart"/>
      <w:r w:rsidR="003255A6" w:rsidRPr="00B03BFF">
        <w:rPr>
          <w:b/>
          <w:szCs w:val="28"/>
        </w:rPr>
        <w:t>Иванино</w:t>
      </w:r>
      <w:proofErr w:type="spellEnd"/>
      <w:r w:rsidR="00281661" w:rsidRPr="00B03BFF">
        <w:rPr>
          <w:b/>
          <w:bCs/>
          <w:szCs w:val="28"/>
        </w:rPr>
        <w:t>» Курчатовского района</w:t>
      </w:r>
      <w:r w:rsidR="009418BA" w:rsidRPr="00B03BFF">
        <w:rPr>
          <w:b/>
          <w:bCs/>
          <w:szCs w:val="28"/>
        </w:rPr>
        <w:t xml:space="preserve"> </w:t>
      </w:r>
      <w:r w:rsidR="00C83223" w:rsidRPr="00B03BFF">
        <w:rPr>
          <w:b/>
          <w:bCs/>
          <w:szCs w:val="28"/>
        </w:rPr>
        <w:t xml:space="preserve">Курской области, утвержденный решением Собрания депутатов </w:t>
      </w:r>
      <w:bookmarkStart w:id="1" w:name="_Hlk128730322"/>
      <w:r w:rsidR="00E94E32" w:rsidRPr="00B03BFF">
        <w:rPr>
          <w:b/>
          <w:bCs/>
          <w:szCs w:val="28"/>
        </w:rPr>
        <w:t xml:space="preserve">поселка </w:t>
      </w:r>
      <w:proofErr w:type="spellStart"/>
      <w:r w:rsidR="00E94E32" w:rsidRPr="00B03BFF">
        <w:rPr>
          <w:b/>
          <w:bCs/>
          <w:szCs w:val="28"/>
        </w:rPr>
        <w:t>Иванино</w:t>
      </w:r>
      <w:proofErr w:type="spellEnd"/>
      <w:r w:rsidR="00C83223" w:rsidRPr="00B03BFF">
        <w:rPr>
          <w:b/>
          <w:bCs/>
          <w:szCs w:val="28"/>
        </w:rPr>
        <w:t xml:space="preserve"> </w:t>
      </w:r>
      <w:r w:rsidR="00281661" w:rsidRPr="00B03BFF">
        <w:rPr>
          <w:b/>
          <w:bCs/>
          <w:szCs w:val="28"/>
        </w:rPr>
        <w:t>Курчатовского</w:t>
      </w:r>
      <w:r w:rsidR="00C83223" w:rsidRPr="00B03BFF">
        <w:rPr>
          <w:b/>
          <w:bCs/>
          <w:szCs w:val="28"/>
        </w:rPr>
        <w:t xml:space="preserve"> района Курской области</w:t>
      </w:r>
      <w:bookmarkEnd w:id="1"/>
    </w:p>
    <w:p w14:paraId="20BAB8B8" w14:textId="1946F694" w:rsidR="00281661" w:rsidRPr="00B03BFF" w:rsidRDefault="00E94E32" w:rsidP="00281661">
      <w:pPr>
        <w:pStyle w:val="ab"/>
        <w:tabs>
          <w:tab w:val="left" w:pos="709"/>
        </w:tabs>
        <w:rPr>
          <w:b/>
          <w:bCs/>
          <w:szCs w:val="28"/>
        </w:rPr>
      </w:pPr>
      <w:r w:rsidRPr="00B03BFF">
        <w:rPr>
          <w:b/>
          <w:bCs/>
          <w:szCs w:val="28"/>
        </w:rPr>
        <w:t>от 25 декабря 2012 г. № 54</w:t>
      </w:r>
    </w:p>
    <w:p w14:paraId="6AD8FB0E" w14:textId="77777777" w:rsidR="00E94E32" w:rsidRPr="00B03BFF" w:rsidRDefault="00E94E32" w:rsidP="00281661">
      <w:pPr>
        <w:pStyle w:val="ab"/>
        <w:tabs>
          <w:tab w:val="left" w:pos="709"/>
        </w:tabs>
        <w:rPr>
          <w:bCs/>
          <w:szCs w:val="28"/>
        </w:rPr>
      </w:pPr>
    </w:p>
    <w:p w14:paraId="0FEF0619" w14:textId="77777777" w:rsidR="000A3A86" w:rsidRPr="00B03BFF" w:rsidRDefault="000A3A86" w:rsidP="00281661">
      <w:pPr>
        <w:pStyle w:val="ab"/>
        <w:tabs>
          <w:tab w:val="left" w:pos="709"/>
        </w:tabs>
        <w:rPr>
          <w:bCs/>
          <w:szCs w:val="28"/>
        </w:rPr>
      </w:pPr>
    </w:p>
    <w:p w14:paraId="70EA59AE" w14:textId="4E9922D7" w:rsidR="00733549" w:rsidRPr="00B03BFF" w:rsidRDefault="00733549" w:rsidP="005B228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03BFF">
        <w:rPr>
          <w:rFonts w:ascii="Times New Roman" w:hAnsi="Times New Roman" w:cs="Times New Roman"/>
          <w:sz w:val="28"/>
          <w:szCs w:val="28"/>
        </w:rPr>
        <w:t>3. </w:t>
      </w:r>
      <w:r w:rsidR="005B228C" w:rsidRPr="00B03BFF">
        <w:rPr>
          <w:rFonts w:ascii="Times New Roman" w:hAnsi="Times New Roman" w:cs="Times New Roman"/>
          <w:sz w:val="28"/>
          <w:szCs w:val="28"/>
        </w:rPr>
        <w:t xml:space="preserve">В 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5B228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«Перечень и характеристика основных факторов риска возникновения чрезвычайных ситуаций природного и техногенного характера»</w:t>
      </w:r>
      <w:r w:rsidR="005B228C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EF1C59" w14:textId="7EFAFA04" w:rsidR="00A5522E" w:rsidRPr="00B03BFF" w:rsidRDefault="005B228C" w:rsidP="007335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F31B73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B733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</w:t>
      </w:r>
      <w:r w:rsidR="00F31B73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733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подверженных риску возникновения чрезвычайных ситуаций природного и техногенного характера </w:t>
      </w:r>
      <w:r w:rsidR="00F31B73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B7333A"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EA219D3" w14:textId="36428787" w:rsidR="00B7333A" w:rsidRPr="00B03BFF" w:rsidRDefault="00B7333A" w:rsidP="00B7333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BFF">
        <w:rPr>
          <w:rFonts w:ascii="Times New Roman" w:hAnsi="Times New Roman" w:cs="Times New Roman"/>
          <w:sz w:val="28"/>
          <w:szCs w:val="28"/>
        </w:rPr>
        <w:t>«Карта территорий, подверженных риску возникновения чрезвычайных ситуаций природного и техногенного характера</w:t>
      </w:r>
    </w:p>
    <w:p w14:paraId="315617CA" w14:textId="22D98709" w:rsidR="00B7333A" w:rsidRPr="00B03BFF" w:rsidRDefault="00B7333A" w:rsidP="00B7333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1E39D7" w14:textId="4CFAA5DB" w:rsidR="00B7333A" w:rsidRPr="00B03BFF" w:rsidRDefault="001617F9" w:rsidP="00B7333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B9B400" wp14:editId="6F457385">
            <wp:extent cx="3255556" cy="3724275"/>
            <wp:effectExtent l="0" t="0" r="2540" b="0"/>
            <wp:docPr id="3523344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334444" name="Рисунок 35233444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205" cy="373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6C320" w14:textId="7705626E" w:rsidR="00B7333A" w:rsidRPr="00B03BFF" w:rsidRDefault="00B7333A" w:rsidP="00B7333A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BFF">
        <w:rPr>
          <w:rFonts w:ascii="Times New Roman" w:hAnsi="Times New Roman" w:cs="Times New Roman"/>
          <w:sz w:val="28"/>
          <w:szCs w:val="28"/>
        </w:rPr>
        <w:t>»</w:t>
      </w:r>
      <w:r w:rsidR="00F31B73" w:rsidRPr="00B03BFF">
        <w:rPr>
          <w:rFonts w:ascii="Times New Roman" w:hAnsi="Times New Roman" w:cs="Times New Roman"/>
          <w:sz w:val="28"/>
          <w:szCs w:val="28"/>
        </w:rPr>
        <w:t>;</w:t>
      </w:r>
    </w:p>
    <w:p w14:paraId="5FFE986B" w14:textId="20B36770" w:rsidR="00F31B73" w:rsidRPr="00812C47" w:rsidRDefault="00F31B73" w:rsidP="00812C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B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Схему территорий, подверженных риску возникновения чрезвычайных ситуаций природного и техногенного характера признать утратившей силу.</w:t>
      </w:r>
    </w:p>
    <w:sectPr w:rsidR="00F31B73" w:rsidRPr="00812C47" w:rsidSect="006B3219">
      <w:headerReference w:type="first" r:id="rId12"/>
      <w:type w:val="continuous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53C6" w14:textId="77777777" w:rsidR="00F44258" w:rsidRDefault="00F44258" w:rsidP="003E1B03">
      <w:pPr>
        <w:spacing w:after="0" w:line="240" w:lineRule="auto"/>
      </w:pPr>
      <w:r>
        <w:separator/>
      </w:r>
    </w:p>
  </w:endnote>
  <w:endnote w:type="continuationSeparator" w:id="0">
    <w:p w14:paraId="4098D869" w14:textId="77777777" w:rsidR="00F44258" w:rsidRDefault="00F44258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EA79" w14:textId="77777777" w:rsidR="00F44258" w:rsidRDefault="00F44258" w:rsidP="003E1B03">
      <w:pPr>
        <w:spacing w:after="0" w:line="240" w:lineRule="auto"/>
      </w:pPr>
      <w:r>
        <w:separator/>
      </w:r>
    </w:p>
  </w:footnote>
  <w:footnote w:type="continuationSeparator" w:id="0">
    <w:p w14:paraId="6197095C" w14:textId="77777777" w:rsidR="00F44258" w:rsidRDefault="00F44258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827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ECC594" w14:textId="4CFB9160" w:rsidR="00F44258" w:rsidRPr="00605141" w:rsidRDefault="00F44258" w:rsidP="0060514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01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1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501ED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2501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A9CF" w14:textId="149DF33D" w:rsidR="00F44258" w:rsidRPr="001C0C61" w:rsidRDefault="00F44258" w:rsidP="001C0C61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677C" w14:textId="77777777" w:rsidR="00F44258" w:rsidRPr="001C0C61" w:rsidRDefault="00F44258" w:rsidP="001C0C61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3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8" w15:restartNumberingAfterBreak="0">
    <w:nsid w:val="00F869BA"/>
    <w:multiLevelType w:val="hybridMultilevel"/>
    <w:tmpl w:val="A264429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61822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27AF4"/>
    <w:multiLevelType w:val="hybridMultilevel"/>
    <w:tmpl w:val="4C2804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39C05F6"/>
    <w:multiLevelType w:val="hybridMultilevel"/>
    <w:tmpl w:val="A2644294"/>
    <w:lvl w:ilvl="0" w:tplc="6E32F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128172">
    <w:abstractNumId w:val="10"/>
  </w:num>
  <w:num w:numId="2" w16cid:durableId="418907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0168146">
    <w:abstractNumId w:val="11"/>
  </w:num>
  <w:num w:numId="4" w16cid:durableId="889727404">
    <w:abstractNumId w:val="12"/>
  </w:num>
  <w:num w:numId="5" w16cid:durableId="152917366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00D0"/>
    <w:rsid w:val="00002078"/>
    <w:rsid w:val="00002AA3"/>
    <w:rsid w:val="00005129"/>
    <w:rsid w:val="0000556B"/>
    <w:rsid w:val="000058B7"/>
    <w:rsid w:val="0001040A"/>
    <w:rsid w:val="00011997"/>
    <w:rsid w:val="00012302"/>
    <w:rsid w:val="000152CF"/>
    <w:rsid w:val="00015CB1"/>
    <w:rsid w:val="0002037D"/>
    <w:rsid w:val="00020947"/>
    <w:rsid w:val="00020A7D"/>
    <w:rsid w:val="000224AA"/>
    <w:rsid w:val="00023CD6"/>
    <w:rsid w:val="000246AE"/>
    <w:rsid w:val="0002654F"/>
    <w:rsid w:val="0003110B"/>
    <w:rsid w:val="000329CC"/>
    <w:rsid w:val="00033100"/>
    <w:rsid w:val="000342C3"/>
    <w:rsid w:val="000347A8"/>
    <w:rsid w:val="0003503D"/>
    <w:rsid w:val="00035AF0"/>
    <w:rsid w:val="00036539"/>
    <w:rsid w:val="00036783"/>
    <w:rsid w:val="00036935"/>
    <w:rsid w:val="00036CF0"/>
    <w:rsid w:val="00037250"/>
    <w:rsid w:val="00041488"/>
    <w:rsid w:val="00046101"/>
    <w:rsid w:val="00046490"/>
    <w:rsid w:val="00046985"/>
    <w:rsid w:val="00046E54"/>
    <w:rsid w:val="00050094"/>
    <w:rsid w:val="0005016F"/>
    <w:rsid w:val="00051805"/>
    <w:rsid w:val="00052296"/>
    <w:rsid w:val="000525FB"/>
    <w:rsid w:val="000544FF"/>
    <w:rsid w:val="000545A5"/>
    <w:rsid w:val="00054E25"/>
    <w:rsid w:val="0005509E"/>
    <w:rsid w:val="0005617B"/>
    <w:rsid w:val="00056482"/>
    <w:rsid w:val="00056895"/>
    <w:rsid w:val="00060605"/>
    <w:rsid w:val="000606B1"/>
    <w:rsid w:val="000618A9"/>
    <w:rsid w:val="00062A9B"/>
    <w:rsid w:val="00063E07"/>
    <w:rsid w:val="00065F1E"/>
    <w:rsid w:val="000664FD"/>
    <w:rsid w:val="00071685"/>
    <w:rsid w:val="00072827"/>
    <w:rsid w:val="00073E52"/>
    <w:rsid w:val="00074155"/>
    <w:rsid w:val="000756DE"/>
    <w:rsid w:val="000768DE"/>
    <w:rsid w:val="00081530"/>
    <w:rsid w:val="000819B9"/>
    <w:rsid w:val="00086055"/>
    <w:rsid w:val="000862C1"/>
    <w:rsid w:val="000913CE"/>
    <w:rsid w:val="000919B2"/>
    <w:rsid w:val="00094010"/>
    <w:rsid w:val="00094614"/>
    <w:rsid w:val="000968FB"/>
    <w:rsid w:val="00097356"/>
    <w:rsid w:val="000A1DB5"/>
    <w:rsid w:val="000A2EF5"/>
    <w:rsid w:val="000A3A86"/>
    <w:rsid w:val="000A5614"/>
    <w:rsid w:val="000A57FA"/>
    <w:rsid w:val="000A78EE"/>
    <w:rsid w:val="000A78FC"/>
    <w:rsid w:val="000A7D57"/>
    <w:rsid w:val="000B252E"/>
    <w:rsid w:val="000B40F9"/>
    <w:rsid w:val="000B6B19"/>
    <w:rsid w:val="000C0799"/>
    <w:rsid w:val="000C14F8"/>
    <w:rsid w:val="000C272E"/>
    <w:rsid w:val="000C33DB"/>
    <w:rsid w:val="000D2259"/>
    <w:rsid w:val="000D33E7"/>
    <w:rsid w:val="000E1B0A"/>
    <w:rsid w:val="000E1C5E"/>
    <w:rsid w:val="000E35BB"/>
    <w:rsid w:val="000E4FF3"/>
    <w:rsid w:val="000E509C"/>
    <w:rsid w:val="000F191D"/>
    <w:rsid w:val="000F24D6"/>
    <w:rsid w:val="000F2583"/>
    <w:rsid w:val="000F429B"/>
    <w:rsid w:val="000F44E1"/>
    <w:rsid w:val="000F62FD"/>
    <w:rsid w:val="000F6B3F"/>
    <w:rsid w:val="00103683"/>
    <w:rsid w:val="001045DE"/>
    <w:rsid w:val="00106ACD"/>
    <w:rsid w:val="001074CD"/>
    <w:rsid w:val="00111598"/>
    <w:rsid w:val="00112D47"/>
    <w:rsid w:val="001131CA"/>
    <w:rsid w:val="00113BEF"/>
    <w:rsid w:val="00114C5B"/>
    <w:rsid w:val="00114C67"/>
    <w:rsid w:val="0011695E"/>
    <w:rsid w:val="0011774D"/>
    <w:rsid w:val="001222C5"/>
    <w:rsid w:val="00122748"/>
    <w:rsid w:val="001230E4"/>
    <w:rsid w:val="0012467A"/>
    <w:rsid w:val="00125039"/>
    <w:rsid w:val="00125154"/>
    <w:rsid w:val="00126628"/>
    <w:rsid w:val="00126A02"/>
    <w:rsid w:val="00127904"/>
    <w:rsid w:val="00127BEE"/>
    <w:rsid w:val="0013067F"/>
    <w:rsid w:val="00130E04"/>
    <w:rsid w:val="00131D29"/>
    <w:rsid w:val="0013342D"/>
    <w:rsid w:val="001366EA"/>
    <w:rsid w:val="00137D0D"/>
    <w:rsid w:val="00137E13"/>
    <w:rsid w:val="00140282"/>
    <w:rsid w:val="00140782"/>
    <w:rsid w:val="00141579"/>
    <w:rsid w:val="001417D1"/>
    <w:rsid w:val="0014351D"/>
    <w:rsid w:val="001438E6"/>
    <w:rsid w:val="0014525C"/>
    <w:rsid w:val="001458E9"/>
    <w:rsid w:val="001463E9"/>
    <w:rsid w:val="00146E18"/>
    <w:rsid w:val="00146F73"/>
    <w:rsid w:val="001509DB"/>
    <w:rsid w:val="00151370"/>
    <w:rsid w:val="00152666"/>
    <w:rsid w:val="00153D96"/>
    <w:rsid w:val="00155883"/>
    <w:rsid w:val="00156678"/>
    <w:rsid w:val="001617F9"/>
    <w:rsid w:val="00162003"/>
    <w:rsid w:val="00162295"/>
    <w:rsid w:val="001641C5"/>
    <w:rsid w:val="00164854"/>
    <w:rsid w:val="0016493D"/>
    <w:rsid w:val="001670A3"/>
    <w:rsid w:val="00167865"/>
    <w:rsid w:val="00172B03"/>
    <w:rsid w:val="001744D5"/>
    <w:rsid w:val="00174765"/>
    <w:rsid w:val="00174E6E"/>
    <w:rsid w:val="00175733"/>
    <w:rsid w:val="00175959"/>
    <w:rsid w:val="00175B3C"/>
    <w:rsid w:val="00176B8D"/>
    <w:rsid w:val="00181C67"/>
    <w:rsid w:val="00183239"/>
    <w:rsid w:val="00185694"/>
    <w:rsid w:val="001874D4"/>
    <w:rsid w:val="00191151"/>
    <w:rsid w:val="00191346"/>
    <w:rsid w:val="00195C21"/>
    <w:rsid w:val="00196A7E"/>
    <w:rsid w:val="00197AC2"/>
    <w:rsid w:val="001A01EC"/>
    <w:rsid w:val="001B272D"/>
    <w:rsid w:val="001B2BD6"/>
    <w:rsid w:val="001B542F"/>
    <w:rsid w:val="001B7A17"/>
    <w:rsid w:val="001C0C61"/>
    <w:rsid w:val="001C3B5E"/>
    <w:rsid w:val="001C5236"/>
    <w:rsid w:val="001C6249"/>
    <w:rsid w:val="001C6B35"/>
    <w:rsid w:val="001C6F4C"/>
    <w:rsid w:val="001D0CA2"/>
    <w:rsid w:val="001D2D74"/>
    <w:rsid w:val="001D454E"/>
    <w:rsid w:val="001D6E15"/>
    <w:rsid w:val="001E0E3F"/>
    <w:rsid w:val="001E462B"/>
    <w:rsid w:val="001E668B"/>
    <w:rsid w:val="001E6CF7"/>
    <w:rsid w:val="001E7218"/>
    <w:rsid w:val="001E7508"/>
    <w:rsid w:val="001F1480"/>
    <w:rsid w:val="001F172E"/>
    <w:rsid w:val="001F4E83"/>
    <w:rsid w:val="001F5CE7"/>
    <w:rsid w:val="0020034D"/>
    <w:rsid w:val="00202C9C"/>
    <w:rsid w:val="0020475C"/>
    <w:rsid w:val="0020489F"/>
    <w:rsid w:val="00204E04"/>
    <w:rsid w:val="00205909"/>
    <w:rsid w:val="0020676D"/>
    <w:rsid w:val="00206B1D"/>
    <w:rsid w:val="00210847"/>
    <w:rsid w:val="00210855"/>
    <w:rsid w:val="002117C7"/>
    <w:rsid w:val="00211A81"/>
    <w:rsid w:val="00213864"/>
    <w:rsid w:val="00214BFF"/>
    <w:rsid w:val="00215DEC"/>
    <w:rsid w:val="002162F1"/>
    <w:rsid w:val="0022104D"/>
    <w:rsid w:val="00221296"/>
    <w:rsid w:val="002222C8"/>
    <w:rsid w:val="00223003"/>
    <w:rsid w:val="0022544B"/>
    <w:rsid w:val="002262AB"/>
    <w:rsid w:val="002265BC"/>
    <w:rsid w:val="002266BD"/>
    <w:rsid w:val="002311BD"/>
    <w:rsid w:val="00232160"/>
    <w:rsid w:val="00234FF6"/>
    <w:rsid w:val="00236B62"/>
    <w:rsid w:val="00237F36"/>
    <w:rsid w:val="00240F47"/>
    <w:rsid w:val="002421AB"/>
    <w:rsid w:val="00242F8E"/>
    <w:rsid w:val="00243168"/>
    <w:rsid w:val="00243D4C"/>
    <w:rsid w:val="00245FF3"/>
    <w:rsid w:val="002501ED"/>
    <w:rsid w:val="002509E5"/>
    <w:rsid w:val="00251FE4"/>
    <w:rsid w:val="00255214"/>
    <w:rsid w:val="00256D1C"/>
    <w:rsid w:val="002570EE"/>
    <w:rsid w:val="00260236"/>
    <w:rsid w:val="002620A8"/>
    <w:rsid w:val="00263792"/>
    <w:rsid w:val="00264F3A"/>
    <w:rsid w:val="002673CD"/>
    <w:rsid w:val="002673F1"/>
    <w:rsid w:val="00267494"/>
    <w:rsid w:val="002677E9"/>
    <w:rsid w:val="002707AF"/>
    <w:rsid w:val="00270B47"/>
    <w:rsid w:val="002710DD"/>
    <w:rsid w:val="00273698"/>
    <w:rsid w:val="0027427D"/>
    <w:rsid w:val="00274B81"/>
    <w:rsid w:val="002754B7"/>
    <w:rsid w:val="00280364"/>
    <w:rsid w:val="00281661"/>
    <w:rsid w:val="00283BA6"/>
    <w:rsid w:val="002843AA"/>
    <w:rsid w:val="00287035"/>
    <w:rsid w:val="00291992"/>
    <w:rsid w:val="00292C46"/>
    <w:rsid w:val="002963B3"/>
    <w:rsid w:val="00297160"/>
    <w:rsid w:val="00297D6B"/>
    <w:rsid w:val="002A02B8"/>
    <w:rsid w:val="002A38B0"/>
    <w:rsid w:val="002A435E"/>
    <w:rsid w:val="002A5B51"/>
    <w:rsid w:val="002A6144"/>
    <w:rsid w:val="002A6242"/>
    <w:rsid w:val="002B037D"/>
    <w:rsid w:val="002B06B8"/>
    <w:rsid w:val="002B1E70"/>
    <w:rsid w:val="002B4884"/>
    <w:rsid w:val="002B4E71"/>
    <w:rsid w:val="002B5A17"/>
    <w:rsid w:val="002C0453"/>
    <w:rsid w:val="002C23A2"/>
    <w:rsid w:val="002C3174"/>
    <w:rsid w:val="002D04AF"/>
    <w:rsid w:val="002D0B10"/>
    <w:rsid w:val="002D1A0F"/>
    <w:rsid w:val="002D2389"/>
    <w:rsid w:val="002D5E6B"/>
    <w:rsid w:val="002D6433"/>
    <w:rsid w:val="002D6D9D"/>
    <w:rsid w:val="002E02E7"/>
    <w:rsid w:val="002E1326"/>
    <w:rsid w:val="002E2018"/>
    <w:rsid w:val="002E2C2D"/>
    <w:rsid w:val="002E42AC"/>
    <w:rsid w:val="002E4631"/>
    <w:rsid w:val="002E7A64"/>
    <w:rsid w:val="002F11DF"/>
    <w:rsid w:val="002F1BA2"/>
    <w:rsid w:val="002F2503"/>
    <w:rsid w:val="002F2D0F"/>
    <w:rsid w:val="002F57E7"/>
    <w:rsid w:val="002F677E"/>
    <w:rsid w:val="002F67DB"/>
    <w:rsid w:val="002F683F"/>
    <w:rsid w:val="0030100F"/>
    <w:rsid w:val="0030428F"/>
    <w:rsid w:val="00304397"/>
    <w:rsid w:val="00310D14"/>
    <w:rsid w:val="0031348A"/>
    <w:rsid w:val="003135DF"/>
    <w:rsid w:val="003147BB"/>
    <w:rsid w:val="00314868"/>
    <w:rsid w:val="003158CD"/>
    <w:rsid w:val="0031700F"/>
    <w:rsid w:val="003220D3"/>
    <w:rsid w:val="003221AF"/>
    <w:rsid w:val="003255A6"/>
    <w:rsid w:val="003274E6"/>
    <w:rsid w:val="0032755C"/>
    <w:rsid w:val="003301B8"/>
    <w:rsid w:val="00330340"/>
    <w:rsid w:val="003341AA"/>
    <w:rsid w:val="003342D9"/>
    <w:rsid w:val="0033767D"/>
    <w:rsid w:val="003414D8"/>
    <w:rsid w:val="00344EB4"/>
    <w:rsid w:val="00345BB9"/>
    <w:rsid w:val="00350BA9"/>
    <w:rsid w:val="00351590"/>
    <w:rsid w:val="0035383B"/>
    <w:rsid w:val="0035682D"/>
    <w:rsid w:val="00356A62"/>
    <w:rsid w:val="0035773F"/>
    <w:rsid w:val="00357D49"/>
    <w:rsid w:val="00357E2C"/>
    <w:rsid w:val="00360DB1"/>
    <w:rsid w:val="003634E3"/>
    <w:rsid w:val="00364E67"/>
    <w:rsid w:val="0037502C"/>
    <w:rsid w:val="00376F40"/>
    <w:rsid w:val="00377B59"/>
    <w:rsid w:val="0038092C"/>
    <w:rsid w:val="003816B8"/>
    <w:rsid w:val="0039122A"/>
    <w:rsid w:val="003915B7"/>
    <w:rsid w:val="00394124"/>
    <w:rsid w:val="003A117C"/>
    <w:rsid w:val="003A1529"/>
    <w:rsid w:val="003A6CD6"/>
    <w:rsid w:val="003B137B"/>
    <w:rsid w:val="003B23DE"/>
    <w:rsid w:val="003B6384"/>
    <w:rsid w:val="003B7103"/>
    <w:rsid w:val="003C2B8F"/>
    <w:rsid w:val="003C6DB3"/>
    <w:rsid w:val="003C7036"/>
    <w:rsid w:val="003C7995"/>
    <w:rsid w:val="003D14BF"/>
    <w:rsid w:val="003D153C"/>
    <w:rsid w:val="003D3430"/>
    <w:rsid w:val="003D371E"/>
    <w:rsid w:val="003D38CC"/>
    <w:rsid w:val="003D4105"/>
    <w:rsid w:val="003D47D1"/>
    <w:rsid w:val="003E0E4F"/>
    <w:rsid w:val="003E1B03"/>
    <w:rsid w:val="003E2516"/>
    <w:rsid w:val="003E2806"/>
    <w:rsid w:val="003E3E92"/>
    <w:rsid w:val="003E4B16"/>
    <w:rsid w:val="003E5666"/>
    <w:rsid w:val="003E668D"/>
    <w:rsid w:val="003E6BFF"/>
    <w:rsid w:val="003F0731"/>
    <w:rsid w:val="003F2951"/>
    <w:rsid w:val="003F2D00"/>
    <w:rsid w:val="003F4A9D"/>
    <w:rsid w:val="003F587A"/>
    <w:rsid w:val="003F6D4D"/>
    <w:rsid w:val="003F73FA"/>
    <w:rsid w:val="003F7D01"/>
    <w:rsid w:val="00400849"/>
    <w:rsid w:val="00401116"/>
    <w:rsid w:val="00401787"/>
    <w:rsid w:val="0040178D"/>
    <w:rsid w:val="00402712"/>
    <w:rsid w:val="00407B12"/>
    <w:rsid w:val="004116DE"/>
    <w:rsid w:val="0041225B"/>
    <w:rsid w:val="00413900"/>
    <w:rsid w:val="004139BA"/>
    <w:rsid w:val="00416742"/>
    <w:rsid w:val="00416D0E"/>
    <w:rsid w:val="00420320"/>
    <w:rsid w:val="00421E91"/>
    <w:rsid w:val="004226C4"/>
    <w:rsid w:val="00422CA4"/>
    <w:rsid w:val="004235AC"/>
    <w:rsid w:val="00423D80"/>
    <w:rsid w:val="004243F2"/>
    <w:rsid w:val="00424C5F"/>
    <w:rsid w:val="0042513E"/>
    <w:rsid w:val="00426EA5"/>
    <w:rsid w:val="00427794"/>
    <w:rsid w:val="004303AD"/>
    <w:rsid w:val="0043077C"/>
    <w:rsid w:val="004316D4"/>
    <w:rsid w:val="00433B1C"/>
    <w:rsid w:val="00434146"/>
    <w:rsid w:val="004419FD"/>
    <w:rsid w:val="004427F1"/>
    <w:rsid w:val="00447188"/>
    <w:rsid w:val="004475C4"/>
    <w:rsid w:val="00450E18"/>
    <w:rsid w:val="00451238"/>
    <w:rsid w:val="0045143D"/>
    <w:rsid w:val="004520D4"/>
    <w:rsid w:val="0045506D"/>
    <w:rsid w:val="004612DC"/>
    <w:rsid w:val="00462779"/>
    <w:rsid w:val="004676CC"/>
    <w:rsid w:val="00470085"/>
    <w:rsid w:val="0047033B"/>
    <w:rsid w:val="0047074A"/>
    <w:rsid w:val="00471226"/>
    <w:rsid w:val="00471739"/>
    <w:rsid w:val="00472025"/>
    <w:rsid w:val="004734A9"/>
    <w:rsid w:val="00475574"/>
    <w:rsid w:val="004771B6"/>
    <w:rsid w:val="0048031E"/>
    <w:rsid w:val="00483805"/>
    <w:rsid w:val="00483A2A"/>
    <w:rsid w:val="00492990"/>
    <w:rsid w:val="00492EBC"/>
    <w:rsid w:val="00493969"/>
    <w:rsid w:val="004946A4"/>
    <w:rsid w:val="00494A72"/>
    <w:rsid w:val="00495041"/>
    <w:rsid w:val="00495199"/>
    <w:rsid w:val="004A0A5C"/>
    <w:rsid w:val="004A42A9"/>
    <w:rsid w:val="004A4702"/>
    <w:rsid w:val="004A6D47"/>
    <w:rsid w:val="004A71A9"/>
    <w:rsid w:val="004A71C4"/>
    <w:rsid w:val="004A7EF4"/>
    <w:rsid w:val="004B1746"/>
    <w:rsid w:val="004B3D62"/>
    <w:rsid w:val="004B6754"/>
    <w:rsid w:val="004B6D95"/>
    <w:rsid w:val="004B7FFB"/>
    <w:rsid w:val="004C0DBE"/>
    <w:rsid w:val="004C2287"/>
    <w:rsid w:val="004C4396"/>
    <w:rsid w:val="004C5206"/>
    <w:rsid w:val="004C5B4F"/>
    <w:rsid w:val="004C671F"/>
    <w:rsid w:val="004C69A9"/>
    <w:rsid w:val="004D0897"/>
    <w:rsid w:val="004D145A"/>
    <w:rsid w:val="004D1EA6"/>
    <w:rsid w:val="004D5642"/>
    <w:rsid w:val="004E05F3"/>
    <w:rsid w:val="004E14F2"/>
    <w:rsid w:val="004E2E0C"/>
    <w:rsid w:val="004E3589"/>
    <w:rsid w:val="004E3C86"/>
    <w:rsid w:val="004E4EC7"/>
    <w:rsid w:val="004E7F49"/>
    <w:rsid w:val="004F05E8"/>
    <w:rsid w:val="004F1A62"/>
    <w:rsid w:val="004F2B4E"/>
    <w:rsid w:val="004F5895"/>
    <w:rsid w:val="004F704E"/>
    <w:rsid w:val="004F7D63"/>
    <w:rsid w:val="004F7E4A"/>
    <w:rsid w:val="00500B2F"/>
    <w:rsid w:val="00501A7C"/>
    <w:rsid w:val="005023F0"/>
    <w:rsid w:val="00502F57"/>
    <w:rsid w:val="005033CC"/>
    <w:rsid w:val="0051016E"/>
    <w:rsid w:val="00512167"/>
    <w:rsid w:val="00516355"/>
    <w:rsid w:val="00516C78"/>
    <w:rsid w:val="00517854"/>
    <w:rsid w:val="00522B6F"/>
    <w:rsid w:val="00522BCE"/>
    <w:rsid w:val="005260D0"/>
    <w:rsid w:val="00526AB6"/>
    <w:rsid w:val="00526B8A"/>
    <w:rsid w:val="00526D9E"/>
    <w:rsid w:val="0053031F"/>
    <w:rsid w:val="00531FBC"/>
    <w:rsid w:val="00532C1B"/>
    <w:rsid w:val="00534156"/>
    <w:rsid w:val="00534F95"/>
    <w:rsid w:val="00535849"/>
    <w:rsid w:val="00541278"/>
    <w:rsid w:val="00542D0A"/>
    <w:rsid w:val="0054302C"/>
    <w:rsid w:val="0054400C"/>
    <w:rsid w:val="005456AB"/>
    <w:rsid w:val="00552CA6"/>
    <w:rsid w:val="00553CBF"/>
    <w:rsid w:val="005563D7"/>
    <w:rsid w:val="00556581"/>
    <w:rsid w:val="005565B4"/>
    <w:rsid w:val="005576B4"/>
    <w:rsid w:val="005609A3"/>
    <w:rsid w:val="00562746"/>
    <w:rsid w:val="00564CE6"/>
    <w:rsid w:val="00564FD6"/>
    <w:rsid w:val="00565238"/>
    <w:rsid w:val="005656A2"/>
    <w:rsid w:val="00565C17"/>
    <w:rsid w:val="00571805"/>
    <w:rsid w:val="00571EA0"/>
    <w:rsid w:val="00572702"/>
    <w:rsid w:val="00572E44"/>
    <w:rsid w:val="005738EA"/>
    <w:rsid w:val="00574B90"/>
    <w:rsid w:val="00580B24"/>
    <w:rsid w:val="00582777"/>
    <w:rsid w:val="005833C2"/>
    <w:rsid w:val="0058341C"/>
    <w:rsid w:val="00583D81"/>
    <w:rsid w:val="00584FBC"/>
    <w:rsid w:val="00584FF5"/>
    <w:rsid w:val="00586255"/>
    <w:rsid w:val="0059053F"/>
    <w:rsid w:val="0059249C"/>
    <w:rsid w:val="005938E4"/>
    <w:rsid w:val="0059469D"/>
    <w:rsid w:val="00595134"/>
    <w:rsid w:val="005958DF"/>
    <w:rsid w:val="005962DE"/>
    <w:rsid w:val="0059733C"/>
    <w:rsid w:val="005A0591"/>
    <w:rsid w:val="005A060B"/>
    <w:rsid w:val="005A06D9"/>
    <w:rsid w:val="005A0E08"/>
    <w:rsid w:val="005A4D22"/>
    <w:rsid w:val="005B1BC4"/>
    <w:rsid w:val="005B228C"/>
    <w:rsid w:val="005B6565"/>
    <w:rsid w:val="005B7644"/>
    <w:rsid w:val="005B7813"/>
    <w:rsid w:val="005B7D78"/>
    <w:rsid w:val="005C4E69"/>
    <w:rsid w:val="005C51E8"/>
    <w:rsid w:val="005C53EC"/>
    <w:rsid w:val="005C6EEF"/>
    <w:rsid w:val="005C79F7"/>
    <w:rsid w:val="005D3190"/>
    <w:rsid w:val="005D38B6"/>
    <w:rsid w:val="005D5586"/>
    <w:rsid w:val="005E2F91"/>
    <w:rsid w:val="005E709F"/>
    <w:rsid w:val="005F0A23"/>
    <w:rsid w:val="005F4E6B"/>
    <w:rsid w:val="005F54C5"/>
    <w:rsid w:val="005F7D24"/>
    <w:rsid w:val="00600F83"/>
    <w:rsid w:val="00601382"/>
    <w:rsid w:val="00601449"/>
    <w:rsid w:val="00601B36"/>
    <w:rsid w:val="006043B6"/>
    <w:rsid w:val="00605141"/>
    <w:rsid w:val="00605241"/>
    <w:rsid w:val="00610969"/>
    <w:rsid w:val="0061101F"/>
    <w:rsid w:val="0061125F"/>
    <w:rsid w:val="00611919"/>
    <w:rsid w:val="00617ED7"/>
    <w:rsid w:val="00620854"/>
    <w:rsid w:val="00620A70"/>
    <w:rsid w:val="00626E14"/>
    <w:rsid w:val="00632262"/>
    <w:rsid w:val="006326F4"/>
    <w:rsid w:val="00632B00"/>
    <w:rsid w:val="006347B4"/>
    <w:rsid w:val="006348F5"/>
    <w:rsid w:val="00635A05"/>
    <w:rsid w:val="0063673E"/>
    <w:rsid w:val="00640222"/>
    <w:rsid w:val="00642ED3"/>
    <w:rsid w:val="00642EDA"/>
    <w:rsid w:val="006439BF"/>
    <w:rsid w:val="00643D50"/>
    <w:rsid w:val="006457AE"/>
    <w:rsid w:val="006464C1"/>
    <w:rsid w:val="006519F4"/>
    <w:rsid w:val="006534CA"/>
    <w:rsid w:val="00653B02"/>
    <w:rsid w:val="006548B1"/>
    <w:rsid w:val="00656C70"/>
    <w:rsid w:val="0065786C"/>
    <w:rsid w:val="006579DC"/>
    <w:rsid w:val="006612B6"/>
    <w:rsid w:val="006626C4"/>
    <w:rsid w:val="00665FE6"/>
    <w:rsid w:val="00666D04"/>
    <w:rsid w:val="00666D30"/>
    <w:rsid w:val="00667234"/>
    <w:rsid w:val="00667FEF"/>
    <w:rsid w:val="00670DBC"/>
    <w:rsid w:val="00671785"/>
    <w:rsid w:val="00675B7A"/>
    <w:rsid w:val="006769FA"/>
    <w:rsid w:val="00677547"/>
    <w:rsid w:val="006807B4"/>
    <w:rsid w:val="00681D4A"/>
    <w:rsid w:val="00683220"/>
    <w:rsid w:val="006837A0"/>
    <w:rsid w:val="00684849"/>
    <w:rsid w:val="006855FB"/>
    <w:rsid w:val="00685853"/>
    <w:rsid w:val="00685C10"/>
    <w:rsid w:val="00686C55"/>
    <w:rsid w:val="00687191"/>
    <w:rsid w:val="00687829"/>
    <w:rsid w:val="00694667"/>
    <w:rsid w:val="0069678A"/>
    <w:rsid w:val="00697049"/>
    <w:rsid w:val="006A0244"/>
    <w:rsid w:val="006A1FC3"/>
    <w:rsid w:val="006A2849"/>
    <w:rsid w:val="006A6676"/>
    <w:rsid w:val="006A6ECE"/>
    <w:rsid w:val="006A757D"/>
    <w:rsid w:val="006A759D"/>
    <w:rsid w:val="006A7CB4"/>
    <w:rsid w:val="006B2AE8"/>
    <w:rsid w:val="006B3219"/>
    <w:rsid w:val="006B3A6E"/>
    <w:rsid w:val="006B3B93"/>
    <w:rsid w:val="006B3C67"/>
    <w:rsid w:val="006B411B"/>
    <w:rsid w:val="006B4DB8"/>
    <w:rsid w:val="006B69B6"/>
    <w:rsid w:val="006B7F85"/>
    <w:rsid w:val="006C0263"/>
    <w:rsid w:val="006C03B7"/>
    <w:rsid w:val="006C2202"/>
    <w:rsid w:val="006C5520"/>
    <w:rsid w:val="006D16E4"/>
    <w:rsid w:val="006D253C"/>
    <w:rsid w:val="006D2D66"/>
    <w:rsid w:val="006D39FA"/>
    <w:rsid w:val="006D3AF9"/>
    <w:rsid w:val="006D434C"/>
    <w:rsid w:val="006D4EC8"/>
    <w:rsid w:val="006D5D34"/>
    <w:rsid w:val="006D74C1"/>
    <w:rsid w:val="006E6137"/>
    <w:rsid w:val="006E62DA"/>
    <w:rsid w:val="006E77FF"/>
    <w:rsid w:val="006F5D39"/>
    <w:rsid w:val="006F7097"/>
    <w:rsid w:val="007015D3"/>
    <w:rsid w:val="00701FB9"/>
    <w:rsid w:val="00702BB2"/>
    <w:rsid w:val="0070340D"/>
    <w:rsid w:val="0070693C"/>
    <w:rsid w:val="00706F0B"/>
    <w:rsid w:val="00707CFA"/>
    <w:rsid w:val="00710AC3"/>
    <w:rsid w:val="00716BF0"/>
    <w:rsid w:val="007170D1"/>
    <w:rsid w:val="00720401"/>
    <w:rsid w:val="00721A14"/>
    <w:rsid w:val="0072302C"/>
    <w:rsid w:val="00724179"/>
    <w:rsid w:val="007263BA"/>
    <w:rsid w:val="00726D13"/>
    <w:rsid w:val="007272D0"/>
    <w:rsid w:val="00730022"/>
    <w:rsid w:val="007321E0"/>
    <w:rsid w:val="00732CF9"/>
    <w:rsid w:val="00733549"/>
    <w:rsid w:val="00735E4C"/>
    <w:rsid w:val="0073643C"/>
    <w:rsid w:val="00737CF9"/>
    <w:rsid w:val="00741C26"/>
    <w:rsid w:val="00742D66"/>
    <w:rsid w:val="00744328"/>
    <w:rsid w:val="00747944"/>
    <w:rsid w:val="007507F4"/>
    <w:rsid w:val="00752116"/>
    <w:rsid w:val="0075307F"/>
    <w:rsid w:val="00754F03"/>
    <w:rsid w:val="007556C8"/>
    <w:rsid w:val="00755EC4"/>
    <w:rsid w:val="007560BD"/>
    <w:rsid w:val="00756A54"/>
    <w:rsid w:val="00757350"/>
    <w:rsid w:val="00757A0D"/>
    <w:rsid w:val="00760758"/>
    <w:rsid w:val="00760F79"/>
    <w:rsid w:val="00762374"/>
    <w:rsid w:val="00762ECF"/>
    <w:rsid w:val="00765550"/>
    <w:rsid w:val="007656E5"/>
    <w:rsid w:val="00765FAA"/>
    <w:rsid w:val="00766E3B"/>
    <w:rsid w:val="0076783C"/>
    <w:rsid w:val="00770D50"/>
    <w:rsid w:val="007730A8"/>
    <w:rsid w:val="00774FF9"/>
    <w:rsid w:val="00775063"/>
    <w:rsid w:val="00776B02"/>
    <w:rsid w:val="00777802"/>
    <w:rsid w:val="00780079"/>
    <w:rsid w:val="00781392"/>
    <w:rsid w:val="007816A7"/>
    <w:rsid w:val="00784013"/>
    <w:rsid w:val="00784839"/>
    <w:rsid w:val="00784C83"/>
    <w:rsid w:val="00786E4E"/>
    <w:rsid w:val="007879F6"/>
    <w:rsid w:val="0079020D"/>
    <w:rsid w:val="00790B80"/>
    <w:rsid w:val="00792946"/>
    <w:rsid w:val="0079363E"/>
    <w:rsid w:val="007944DC"/>
    <w:rsid w:val="0079468F"/>
    <w:rsid w:val="00795045"/>
    <w:rsid w:val="00795B0C"/>
    <w:rsid w:val="00796459"/>
    <w:rsid w:val="00796700"/>
    <w:rsid w:val="0079776F"/>
    <w:rsid w:val="007A0848"/>
    <w:rsid w:val="007A2E0E"/>
    <w:rsid w:val="007B09C0"/>
    <w:rsid w:val="007B0DB3"/>
    <w:rsid w:val="007B1B86"/>
    <w:rsid w:val="007B307E"/>
    <w:rsid w:val="007B4534"/>
    <w:rsid w:val="007B47E6"/>
    <w:rsid w:val="007B4E1D"/>
    <w:rsid w:val="007B7544"/>
    <w:rsid w:val="007C0059"/>
    <w:rsid w:val="007C2A30"/>
    <w:rsid w:val="007C5B24"/>
    <w:rsid w:val="007C66D2"/>
    <w:rsid w:val="007C6DDD"/>
    <w:rsid w:val="007D1FB3"/>
    <w:rsid w:val="007D20E7"/>
    <w:rsid w:val="007D26A3"/>
    <w:rsid w:val="007D2855"/>
    <w:rsid w:val="007D342A"/>
    <w:rsid w:val="007D5386"/>
    <w:rsid w:val="007D59B4"/>
    <w:rsid w:val="007D7238"/>
    <w:rsid w:val="007D76AA"/>
    <w:rsid w:val="007D7930"/>
    <w:rsid w:val="007E07A1"/>
    <w:rsid w:val="007E193E"/>
    <w:rsid w:val="007E2E91"/>
    <w:rsid w:val="007E49CC"/>
    <w:rsid w:val="007E4EE8"/>
    <w:rsid w:val="007E5340"/>
    <w:rsid w:val="007E6598"/>
    <w:rsid w:val="007F48B1"/>
    <w:rsid w:val="007F4CBE"/>
    <w:rsid w:val="007F5439"/>
    <w:rsid w:val="00800427"/>
    <w:rsid w:val="008019F0"/>
    <w:rsid w:val="008039DD"/>
    <w:rsid w:val="00803A0C"/>
    <w:rsid w:val="00803DF8"/>
    <w:rsid w:val="00804AC9"/>
    <w:rsid w:val="00805F4B"/>
    <w:rsid w:val="0080691A"/>
    <w:rsid w:val="00806C1A"/>
    <w:rsid w:val="00812C47"/>
    <w:rsid w:val="008134CC"/>
    <w:rsid w:val="00814DED"/>
    <w:rsid w:val="0082024E"/>
    <w:rsid w:val="00820997"/>
    <w:rsid w:val="00821084"/>
    <w:rsid w:val="008213E5"/>
    <w:rsid w:val="0082167D"/>
    <w:rsid w:val="00821877"/>
    <w:rsid w:val="00822EE2"/>
    <w:rsid w:val="00824211"/>
    <w:rsid w:val="008259A0"/>
    <w:rsid w:val="0082606D"/>
    <w:rsid w:val="00826DE5"/>
    <w:rsid w:val="00827D94"/>
    <w:rsid w:val="0083169B"/>
    <w:rsid w:val="008346B4"/>
    <w:rsid w:val="00835E2F"/>
    <w:rsid w:val="00836046"/>
    <w:rsid w:val="00840C61"/>
    <w:rsid w:val="00840C6F"/>
    <w:rsid w:val="0084676D"/>
    <w:rsid w:val="00846ACF"/>
    <w:rsid w:val="00846B9E"/>
    <w:rsid w:val="008515E2"/>
    <w:rsid w:val="00853C40"/>
    <w:rsid w:val="00855594"/>
    <w:rsid w:val="0085594B"/>
    <w:rsid w:val="008575A7"/>
    <w:rsid w:val="00857A02"/>
    <w:rsid w:val="00857D9F"/>
    <w:rsid w:val="00860D1B"/>
    <w:rsid w:val="00870C57"/>
    <w:rsid w:val="00872D4A"/>
    <w:rsid w:val="00876815"/>
    <w:rsid w:val="00881073"/>
    <w:rsid w:val="00881886"/>
    <w:rsid w:val="00883432"/>
    <w:rsid w:val="00884578"/>
    <w:rsid w:val="00884B48"/>
    <w:rsid w:val="00885D50"/>
    <w:rsid w:val="00887C4D"/>
    <w:rsid w:val="00890063"/>
    <w:rsid w:val="008913E5"/>
    <w:rsid w:val="008918E2"/>
    <w:rsid w:val="00891B64"/>
    <w:rsid w:val="0089275D"/>
    <w:rsid w:val="00892787"/>
    <w:rsid w:val="00893380"/>
    <w:rsid w:val="00894A0A"/>
    <w:rsid w:val="00897952"/>
    <w:rsid w:val="008A157B"/>
    <w:rsid w:val="008A28F7"/>
    <w:rsid w:val="008A340A"/>
    <w:rsid w:val="008A4544"/>
    <w:rsid w:val="008A5D7A"/>
    <w:rsid w:val="008A6180"/>
    <w:rsid w:val="008A65DA"/>
    <w:rsid w:val="008A7AF0"/>
    <w:rsid w:val="008B095F"/>
    <w:rsid w:val="008B1E54"/>
    <w:rsid w:val="008B2509"/>
    <w:rsid w:val="008B3F71"/>
    <w:rsid w:val="008B6770"/>
    <w:rsid w:val="008B7BD8"/>
    <w:rsid w:val="008C0056"/>
    <w:rsid w:val="008C059C"/>
    <w:rsid w:val="008C0C74"/>
    <w:rsid w:val="008C1E60"/>
    <w:rsid w:val="008C297F"/>
    <w:rsid w:val="008C412A"/>
    <w:rsid w:val="008C6802"/>
    <w:rsid w:val="008C6EEC"/>
    <w:rsid w:val="008C752F"/>
    <w:rsid w:val="008C7C2D"/>
    <w:rsid w:val="008D1FF8"/>
    <w:rsid w:val="008D2763"/>
    <w:rsid w:val="008D7F37"/>
    <w:rsid w:val="008E078D"/>
    <w:rsid w:val="008E1F2C"/>
    <w:rsid w:val="008E2437"/>
    <w:rsid w:val="008E3BE9"/>
    <w:rsid w:val="008E3FEE"/>
    <w:rsid w:val="008E505A"/>
    <w:rsid w:val="008E6431"/>
    <w:rsid w:val="008E7FEC"/>
    <w:rsid w:val="008F0369"/>
    <w:rsid w:val="008F269E"/>
    <w:rsid w:val="008F28C1"/>
    <w:rsid w:val="008F2C8D"/>
    <w:rsid w:val="008F3002"/>
    <w:rsid w:val="008F3D44"/>
    <w:rsid w:val="008F6783"/>
    <w:rsid w:val="008F6BED"/>
    <w:rsid w:val="00901251"/>
    <w:rsid w:val="0090150A"/>
    <w:rsid w:val="009015D5"/>
    <w:rsid w:val="0090476A"/>
    <w:rsid w:val="00904954"/>
    <w:rsid w:val="00905DB4"/>
    <w:rsid w:val="00906487"/>
    <w:rsid w:val="009076F0"/>
    <w:rsid w:val="00907A31"/>
    <w:rsid w:val="009100E3"/>
    <w:rsid w:val="00910821"/>
    <w:rsid w:val="00912393"/>
    <w:rsid w:val="00912404"/>
    <w:rsid w:val="0091299B"/>
    <w:rsid w:val="00913369"/>
    <w:rsid w:val="009152BD"/>
    <w:rsid w:val="00915678"/>
    <w:rsid w:val="0092050D"/>
    <w:rsid w:val="0092116E"/>
    <w:rsid w:val="009213EE"/>
    <w:rsid w:val="00921493"/>
    <w:rsid w:val="009226F2"/>
    <w:rsid w:val="00923513"/>
    <w:rsid w:val="00924354"/>
    <w:rsid w:val="00924C67"/>
    <w:rsid w:val="0092528C"/>
    <w:rsid w:val="00925AC5"/>
    <w:rsid w:val="0092690C"/>
    <w:rsid w:val="009270D6"/>
    <w:rsid w:val="00930A04"/>
    <w:rsid w:val="00931032"/>
    <w:rsid w:val="009317AB"/>
    <w:rsid w:val="00931BC6"/>
    <w:rsid w:val="00937E07"/>
    <w:rsid w:val="009401F2"/>
    <w:rsid w:val="009403BA"/>
    <w:rsid w:val="009418BA"/>
    <w:rsid w:val="00942A97"/>
    <w:rsid w:val="00947B4B"/>
    <w:rsid w:val="00947BCD"/>
    <w:rsid w:val="00950BFD"/>
    <w:rsid w:val="009521C8"/>
    <w:rsid w:val="00952E12"/>
    <w:rsid w:val="0095386D"/>
    <w:rsid w:val="00953D27"/>
    <w:rsid w:val="00956891"/>
    <w:rsid w:val="00960F55"/>
    <w:rsid w:val="00971519"/>
    <w:rsid w:val="0097269D"/>
    <w:rsid w:val="00972D8B"/>
    <w:rsid w:val="00974ECD"/>
    <w:rsid w:val="009757C7"/>
    <w:rsid w:val="00977EE6"/>
    <w:rsid w:val="00980B30"/>
    <w:rsid w:val="00984C13"/>
    <w:rsid w:val="00987F4E"/>
    <w:rsid w:val="00990A69"/>
    <w:rsid w:val="00992717"/>
    <w:rsid w:val="009934A9"/>
    <w:rsid w:val="009949CF"/>
    <w:rsid w:val="00994E45"/>
    <w:rsid w:val="00995CE8"/>
    <w:rsid w:val="0099712D"/>
    <w:rsid w:val="009A0416"/>
    <w:rsid w:val="009A13C9"/>
    <w:rsid w:val="009A68BE"/>
    <w:rsid w:val="009A7689"/>
    <w:rsid w:val="009B2E41"/>
    <w:rsid w:val="009B31E9"/>
    <w:rsid w:val="009B3652"/>
    <w:rsid w:val="009B3A77"/>
    <w:rsid w:val="009D2E54"/>
    <w:rsid w:val="009D4D32"/>
    <w:rsid w:val="009D4E45"/>
    <w:rsid w:val="009E0044"/>
    <w:rsid w:val="009E11E8"/>
    <w:rsid w:val="009E13D9"/>
    <w:rsid w:val="009E1831"/>
    <w:rsid w:val="009E1D4C"/>
    <w:rsid w:val="009E3124"/>
    <w:rsid w:val="009E3154"/>
    <w:rsid w:val="009E377F"/>
    <w:rsid w:val="009E3A59"/>
    <w:rsid w:val="009E4DDE"/>
    <w:rsid w:val="009E5330"/>
    <w:rsid w:val="009E6F7C"/>
    <w:rsid w:val="009F06FB"/>
    <w:rsid w:val="009F080A"/>
    <w:rsid w:val="009F0E52"/>
    <w:rsid w:val="009F26FA"/>
    <w:rsid w:val="009F318F"/>
    <w:rsid w:val="009F3A64"/>
    <w:rsid w:val="009F4C51"/>
    <w:rsid w:val="009F6313"/>
    <w:rsid w:val="00A005A9"/>
    <w:rsid w:val="00A00B22"/>
    <w:rsid w:val="00A01FAE"/>
    <w:rsid w:val="00A03492"/>
    <w:rsid w:val="00A0368A"/>
    <w:rsid w:val="00A06026"/>
    <w:rsid w:val="00A06AA9"/>
    <w:rsid w:val="00A07DB1"/>
    <w:rsid w:val="00A07E00"/>
    <w:rsid w:val="00A10A86"/>
    <w:rsid w:val="00A128A0"/>
    <w:rsid w:val="00A13141"/>
    <w:rsid w:val="00A14F22"/>
    <w:rsid w:val="00A2074F"/>
    <w:rsid w:val="00A20E82"/>
    <w:rsid w:val="00A226FD"/>
    <w:rsid w:val="00A269F1"/>
    <w:rsid w:val="00A27C1C"/>
    <w:rsid w:val="00A333E5"/>
    <w:rsid w:val="00A33FF5"/>
    <w:rsid w:val="00A3400D"/>
    <w:rsid w:val="00A40BFA"/>
    <w:rsid w:val="00A421ED"/>
    <w:rsid w:val="00A43FAF"/>
    <w:rsid w:val="00A4509B"/>
    <w:rsid w:val="00A45910"/>
    <w:rsid w:val="00A52E2C"/>
    <w:rsid w:val="00A5522E"/>
    <w:rsid w:val="00A565B6"/>
    <w:rsid w:val="00A57650"/>
    <w:rsid w:val="00A57E19"/>
    <w:rsid w:val="00A61EA0"/>
    <w:rsid w:val="00A62171"/>
    <w:rsid w:val="00A622D4"/>
    <w:rsid w:val="00A65E65"/>
    <w:rsid w:val="00A70B6C"/>
    <w:rsid w:val="00A716D5"/>
    <w:rsid w:val="00A73306"/>
    <w:rsid w:val="00A75CD4"/>
    <w:rsid w:val="00A7677D"/>
    <w:rsid w:val="00A8110E"/>
    <w:rsid w:val="00A81301"/>
    <w:rsid w:val="00A8408A"/>
    <w:rsid w:val="00A843D7"/>
    <w:rsid w:val="00A8488E"/>
    <w:rsid w:val="00A84895"/>
    <w:rsid w:val="00A85638"/>
    <w:rsid w:val="00A862BF"/>
    <w:rsid w:val="00A8630F"/>
    <w:rsid w:val="00A87A45"/>
    <w:rsid w:val="00A92127"/>
    <w:rsid w:val="00A935C6"/>
    <w:rsid w:val="00A95B90"/>
    <w:rsid w:val="00AA3B37"/>
    <w:rsid w:val="00AA55D7"/>
    <w:rsid w:val="00AA679C"/>
    <w:rsid w:val="00AA6812"/>
    <w:rsid w:val="00AA7AAB"/>
    <w:rsid w:val="00AB281F"/>
    <w:rsid w:val="00AB5789"/>
    <w:rsid w:val="00AC0874"/>
    <w:rsid w:val="00AC0F30"/>
    <w:rsid w:val="00AC26A8"/>
    <w:rsid w:val="00AC31C2"/>
    <w:rsid w:val="00AC4EBE"/>
    <w:rsid w:val="00AD0023"/>
    <w:rsid w:val="00AD0415"/>
    <w:rsid w:val="00AD14DE"/>
    <w:rsid w:val="00AD24B9"/>
    <w:rsid w:val="00AE0D62"/>
    <w:rsid w:val="00AE251E"/>
    <w:rsid w:val="00AE33B9"/>
    <w:rsid w:val="00AE3713"/>
    <w:rsid w:val="00AE4FA2"/>
    <w:rsid w:val="00AE50D5"/>
    <w:rsid w:val="00AE547C"/>
    <w:rsid w:val="00AF3171"/>
    <w:rsid w:val="00AF35BE"/>
    <w:rsid w:val="00AF3E96"/>
    <w:rsid w:val="00AF7137"/>
    <w:rsid w:val="00B00720"/>
    <w:rsid w:val="00B01AEB"/>
    <w:rsid w:val="00B03BFF"/>
    <w:rsid w:val="00B0407E"/>
    <w:rsid w:val="00B04268"/>
    <w:rsid w:val="00B10EC4"/>
    <w:rsid w:val="00B1108A"/>
    <w:rsid w:val="00B12D6C"/>
    <w:rsid w:val="00B14E11"/>
    <w:rsid w:val="00B15F47"/>
    <w:rsid w:val="00B16232"/>
    <w:rsid w:val="00B16252"/>
    <w:rsid w:val="00B16DC8"/>
    <w:rsid w:val="00B17BCE"/>
    <w:rsid w:val="00B20F2A"/>
    <w:rsid w:val="00B213B7"/>
    <w:rsid w:val="00B21507"/>
    <w:rsid w:val="00B21F27"/>
    <w:rsid w:val="00B22033"/>
    <w:rsid w:val="00B31939"/>
    <w:rsid w:val="00B344AC"/>
    <w:rsid w:val="00B36758"/>
    <w:rsid w:val="00B4029F"/>
    <w:rsid w:val="00B43DFE"/>
    <w:rsid w:val="00B44784"/>
    <w:rsid w:val="00B452D1"/>
    <w:rsid w:val="00B45E62"/>
    <w:rsid w:val="00B51DE5"/>
    <w:rsid w:val="00B52414"/>
    <w:rsid w:val="00B53685"/>
    <w:rsid w:val="00B54C67"/>
    <w:rsid w:val="00B57E5F"/>
    <w:rsid w:val="00B61665"/>
    <w:rsid w:val="00B62001"/>
    <w:rsid w:val="00B63C3E"/>
    <w:rsid w:val="00B65211"/>
    <w:rsid w:val="00B670EF"/>
    <w:rsid w:val="00B6768F"/>
    <w:rsid w:val="00B714DC"/>
    <w:rsid w:val="00B719B6"/>
    <w:rsid w:val="00B7295F"/>
    <w:rsid w:val="00B7333A"/>
    <w:rsid w:val="00B74517"/>
    <w:rsid w:val="00B8033C"/>
    <w:rsid w:val="00B80818"/>
    <w:rsid w:val="00B80D8D"/>
    <w:rsid w:val="00B83141"/>
    <w:rsid w:val="00B838D6"/>
    <w:rsid w:val="00B84838"/>
    <w:rsid w:val="00B867AA"/>
    <w:rsid w:val="00B87D88"/>
    <w:rsid w:val="00B87EF0"/>
    <w:rsid w:val="00B909B8"/>
    <w:rsid w:val="00B93517"/>
    <w:rsid w:val="00B9352F"/>
    <w:rsid w:val="00B94024"/>
    <w:rsid w:val="00B96EFA"/>
    <w:rsid w:val="00B97505"/>
    <w:rsid w:val="00BA0B3F"/>
    <w:rsid w:val="00BA1161"/>
    <w:rsid w:val="00BA4FAB"/>
    <w:rsid w:val="00BA58F3"/>
    <w:rsid w:val="00BA5970"/>
    <w:rsid w:val="00BA6281"/>
    <w:rsid w:val="00BA649F"/>
    <w:rsid w:val="00BB06D7"/>
    <w:rsid w:val="00BB2BE6"/>
    <w:rsid w:val="00BB327D"/>
    <w:rsid w:val="00BB3E69"/>
    <w:rsid w:val="00BB4CD4"/>
    <w:rsid w:val="00BC084E"/>
    <w:rsid w:val="00BC10E4"/>
    <w:rsid w:val="00BC1DEA"/>
    <w:rsid w:val="00BC27E6"/>
    <w:rsid w:val="00BC2B33"/>
    <w:rsid w:val="00BC3381"/>
    <w:rsid w:val="00BC42FE"/>
    <w:rsid w:val="00BC4B9A"/>
    <w:rsid w:val="00BC7BC0"/>
    <w:rsid w:val="00BC7E42"/>
    <w:rsid w:val="00BD181E"/>
    <w:rsid w:val="00BD31C1"/>
    <w:rsid w:val="00BD51B4"/>
    <w:rsid w:val="00BD55BA"/>
    <w:rsid w:val="00BD6458"/>
    <w:rsid w:val="00BE21CA"/>
    <w:rsid w:val="00BE2209"/>
    <w:rsid w:val="00BE27A2"/>
    <w:rsid w:val="00BE3BCA"/>
    <w:rsid w:val="00BE461B"/>
    <w:rsid w:val="00BE5364"/>
    <w:rsid w:val="00BF1B5C"/>
    <w:rsid w:val="00BF3C8F"/>
    <w:rsid w:val="00BF3CE2"/>
    <w:rsid w:val="00BF3F52"/>
    <w:rsid w:val="00BF6B9F"/>
    <w:rsid w:val="00BF74AA"/>
    <w:rsid w:val="00BF7711"/>
    <w:rsid w:val="00C01693"/>
    <w:rsid w:val="00C05557"/>
    <w:rsid w:val="00C07D04"/>
    <w:rsid w:val="00C155CC"/>
    <w:rsid w:val="00C157F5"/>
    <w:rsid w:val="00C15E73"/>
    <w:rsid w:val="00C16C61"/>
    <w:rsid w:val="00C20E90"/>
    <w:rsid w:val="00C217F5"/>
    <w:rsid w:val="00C24768"/>
    <w:rsid w:val="00C31C02"/>
    <w:rsid w:val="00C346C3"/>
    <w:rsid w:val="00C34DCB"/>
    <w:rsid w:val="00C35FBC"/>
    <w:rsid w:val="00C37474"/>
    <w:rsid w:val="00C376A6"/>
    <w:rsid w:val="00C40487"/>
    <w:rsid w:val="00C41FBD"/>
    <w:rsid w:val="00C46413"/>
    <w:rsid w:val="00C46437"/>
    <w:rsid w:val="00C4681C"/>
    <w:rsid w:val="00C47359"/>
    <w:rsid w:val="00C501C7"/>
    <w:rsid w:val="00C53D4C"/>
    <w:rsid w:val="00C54ABD"/>
    <w:rsid w:val="00C5596F"/>
    <w:rsid w:val="00C57259"/>
    <w:rsid w:val="00C57A86"/>
    <w:rsid w:val="00C6080F"/>
    <w:rsid w:val="00C60A4E"/>
    <w:rsid w:val="00C60CF5"/>
    <w:rsid w:val="00C61935"/>
    <w:rsid w:val="00C63026"/>
    <w:rsid w:val="00C632D2"/>
    <w:rsid w:val="00C64075"/>
    <w:rsid w:val="00C64A9F"/>
    <w:rsid w:val="00C65ECD"/>
    <w:rsid w:val="00C66875"/>
    <w:rsid w:val="00C67194"/>
    <w:rsid w:val="00C7120C"/>
    <w:rsid w:val="00C71282"/>
    <w:rsid w:val="00C73B6A"/>
    <w:rsid w:val="00C7556F"/>
    <w:rsid w:val="00C75A60"/>
    <w:rsid w:val="00C75C95"/>
    <w:rsid w:val="00C8144B"/>
    <w:rsid w:val="00C81B5C"/>
    <w:rsid w:val="00C820A5"/>
    <w:rsid w:val="00C83223"/>
    <w:rsid w:val="00C8322F"/>
    <w:rsid w:val="00C856AE"/>
    <w:rsid w:val="00C857B7"/>
    <w:rsid w:val="00C8758E"/>
    <w:rsid w:val="00C87D91"/>
    <w:rsid w:val="00C92AF1"/>
    <w:rsid w:val="00C96E4B"/>
    <w:rsid w:val="00CA043B"/>
    <w:rsid w:val="00CA1DCD"/>
    <w:rsid w:val="00CA2C9D"/>
    <w:rsid w:val="00CA3E88"/>
    <w:rsid w:val="00CA57BF"/>
    <w:rsid w:val="00CA6E63"/>
    <w:rsid w:val="00CA7C7F"/>
    <w:rsid w:val="00CB001B"/>
    <w:rsid w:val="00CB1611"/>
    <w:rsid w:val="00CB47AC"/>
    <w:rsid w:val="00CB4CC5"/>
    <w:rsid w:val="00CB7956"/>
    <w:rsid w:val="00CC126F"/>
    <w:rsid w:val="00CC12BA"/>
    <w:rsid w:val="00CC2174"/>
    <w:rsid w:val="00CC39D9"/>
    <w:rsid w:val="00CC4E3C"/>
    <w:rsid w:val="00CC61AB"/>
    <w:rsid w:val="00CD2068"/>
    <w:rsid w:val="00CD3A47"/>
    <w:rsid w:val="00CD3EBB"/>
    <w:rsid w:val="00CD5365"/>
    <w:rsid w:val="00CD5BF2"/>
    <w:rsid w:val="00CD659D"/>
    <w:rsid w:val="00CD7971"/>
    <w:rsid w:val="00CD7BC5"/>
    <w:rsid w:val="00CD7EBE"/>
    <w:rsid w:val="00CE0C67"/>
    <w:rsid w:val="00CE1DBE"/>
    <w:rsid w:val="00CE2589"/>
    <w:rsid w:val="00CE5239"/>
    <w:rsid w:val="00CE5CD2"/>
    <w:rsid w:val="00CE64B7"/>
    <w:rsid w:val="00CE7C4A"/>
    <w:rsid w:val="00CF012C"/>
    <w:rsid w:val="00CF148B"/>
    <w:rsid w:val="00CF1912"/>
    <w:rsid w:val="00CF371B"/>
    <w:rsid w:val="00CF6A50"/>
    <w:rsid w:val="00D00978"/>
    <w:rsid w:val="00D01206"/>
    <w:rsid w:val="00D0120E"/>
    <w:rsid w:val="00D04D6A"/>
    <w:rsid w:val="00D0661F"/>
    <w:rsid w:val="00D06F53"/>
    <w:rsid w:val="00D072FE"/>
    <w:rsid w:val="00D103AD"/>
    <w:rsid w:val="00D11095"/>
    <w:rsid w:val="00D128E4"/>
    <w:rsid w:val="00D12A0C"/>
    <w:rsid w:val="00D148EB"/>
    <w:rsid w:val="00D150B0"/>
    <w:rsid w:val="00D16F1D"/>
    <w:rsid w:val="00D17E71"/>
    <w:rsid w:val="00D224B1"/>
    <w:rsid w:val="00D232D1"/>
    <w:rsid w:val="00D23851"/>
    <w:rsid w:val="00D24A8D"/>
    <w:rsid w:val="00D26040"/>
    <w:rsid w:val="00D306FD"/>
    <w:rsid w:val="00D312C2"/>
    <w:rsid w:val="00D36942"/>
    <w:rsid w:val="00D36AAD"/>
    <w:rsid w:val="00D36B24"/>
    <w:rsid w:val="00D41003"/>
    <w:rsid w:val="00D42B74"/>
    <w:rsid w:val="00D4452F"/>
    <w:rsid w:val="00D46131"/>
    <w:rsid w:val="00D47213"/>
    <w:rsid w:val="00D50542"/>
    <w:rsid w:val="00D506C8"/>
    <w:rsid w:val="00D52381"/>
    <w:rsid w:val="00D52DAF"/>
    <w:rsid w:val="00D530BB"/>
    <w:rsid w:val="00D5430C"/>
    <w:rsid w:val="00D55FD2"/>
    <w:rsid w:val="00D56A74"/>
    <w:rsid w:val="00D56AD1"/>
    <w:rsid w:val="00D60429"/>
    <w:rsid w:val="00D609FC"/>
    <w:rsid w:val="00D620C6"/>
    <w:rsid w:val="00D62C63"/>
    <w:rsid w:val="00D65525"/>
    <w:rsid w:val="00D70852"/>
    <w:rsid w:val="00D70B9C"/>
    <w:rsid w:val="00D72B20"/>
    <w:rsid w:val="00D72F1C"/>
    <w:rsid w:val="00D74525"/>
    <w:rsid w:val="00D80158"/>
    <w:rsid w:val="00D80ACB"/>
    <w:rsid w:val="00D8107F"/>
    <w:rsid w:val="00D817E4"/>
    <w:rsid w:val="00D82320"/>
    <w:rsid w:val="00D830F5"/>
    <w:rsid w:val="00D86554"/>
    <w:rsid w:val="00D87F7A"/>
    <w:rsid w:val="00D93DC5"/>
    <w:rsid w:val="00D940A7"/>
    <w:rsid w:val="00D9478A"/>
    <w:rsid w:val="00D9604C"/>
    <w:rsid w:val="00D976E7"/>
    <w:rsid w:val="00DA33B0"/>
    <w:rsid w:val="00DA53E4"/>
    <w:rsid w:val="00DA5A9C"/>
    <w:rsid w:val="00DA75AA"/>
    <w:rsid w:val="00DA7735"/>
    <w:rsid w:val="00DB07C5"/>
    <w:rsid w:val="00DB1CDC"/>
    <w:rsid w:val="00DB6C00"/>
    <w:rsid w:val="00DB7C77"/>
    <w:rsid w:val="00DC07F8"/>
    <w:rsid w:val="00DC1B12"/>
    <w:rsid w:val="00DC44A3"/>
    <w:rsid w:val="00DC463B"/>
    <w:rsid w:val="00DC7391"/>
    <w:rsid w:val="00DC7D81"/>
    <w:rsid w:val="00DD1BA4"/>
    <w:rsid w:val="00DD4A2B"/>
    <w:rsid w:val="00DD6AFC"/>
    <w:rsid w:val="00DE2741"/>
    <w:rsid w:val="00DE7876"/>
    <w:rsid w:val="00DF0422"/>
    <w:rsid w:val="00DF0866"/>
    <w:rsid w:val="00DF17A1"/>
    <w:rsid w:val="00DF1DD1"/>
    <w:rsid w:val="00DF2D2E"/>
    <w:rsid w:val="00DF6B54"/>
    <w:rsid w:val="00E01C80"/>
    <w:rsid w:val="00E01DAA"/>
    <w:rsid w:val="00E040DD"/>
    <w:rsid w:val="00E05E38"/>
    <w:rsid w:val="00E067EA"/>
    <w:rsid w:val="00E06F69"/>
    <w:rsid w:val="00E0723C"/>
    <w:rsid w:val="00E10B7E"/>
    <w:rsid w:val="00E12D88"/>
    <w:rsid w:val="00E1485D"/>
    <w:rsid w:val="00E153DF"/>
    <w:rsid w:val="00E159B6"/>
    <w:rsid w:val="00E170F9"/>
    <w:rsid w:val="00E1740B"/>
    <w:rsid w:val="00E21B41"/>
    <w:rsid w:val="00E21CDB"/>
    <w:rsid w:val="00E224B1"/>
    <w:rsid w:val="00E2481F"/>
    <w:rsid w:val="00E334BB"/>
    <w:rsid w:val="00E33977"/>
    <w:rsid w:val="00E3520E"/>
    <w:rsid w:val="00E3547A"/>
    <w:rsid w:val="00E37063"/>
    <w:rsid w:val="00E40285"/>
    <w:rsid w:val="00E40558"/>
    <w:rsid w:val="00E41D0B"/>
    <w:rsid w:val="00E42E17"/>
    <w:rsid w:val="00E434AE"/>
    <w:rsid w:val="00E43855"/>
    <w:rsid w:val="00E445C3"/>
    <w:rsid w:val="00E44C41"/>
    <w:rsid w:val="00E46D6C"/>
    <w:rsid w:val="00E504C7"/>
    <w:rsid w:val="00E5277F"/>
    <w:rsid w:val="00E54986"/>
    <w:rsid w:val="00E55604"/>
    <w:rsid w:val="00E57415"/>
    <w:rsid w:val="00E63DDC"/>
    <w:rsid w:val="00E70470"/>
    <w:rsid w:val="00E71B4E"/>
    <w:rsid w:val="00E729B0"/>
    <w:rsid w:val="00E76A61"/>
    <w:rsid w:val="00E77FDB"/>
    <w:rsid w:val="00E812D7"/>
    <w:rsid w:val="00E816C3"/>
    <w:rsid w:val="00E823BA"/>
    <w:rsid w:val="00E83236"/>
    <w:rsid w:val="00E83E8D"/>
    <w:rsid w:val="00E9125A"/>
    <w:rsid w:val="00E94E32"/>
    <w:rsid w:val="00E95F55"/>
    <w:rsid w:val="00E97071"/>
    <w:rsid w:val="00E976EC"/>
    <w:rsid w:val="00EA0EF5"/>
    <w:rsid w:val="00EA1C6D"/>
    <w:rsid w:val="00EA40A2"/>
    <w:rsid w:val="00EA4B2A"/>
    <w:rsid w:val="00EA79F9"/>
    <w:rsid w:val="00EB4922"/>
    <w:rsid w:val="00EB7762"/>
    <w:rsid w:val="00EC32B3"/>
    <w:rsid w:val="00EC3F81"/>
    <w:rsid w:val="00EC414E"/>
    <w:rsid w:val="00EC4351"/>
    <w:rsid w:val="00EC5057"/>
    <w:rsid w:val="00ED30B2"/>
    <w:rsid w:val="00ED4203"/>
    <w:rsid w:val="00ED5C62"/>
    <w:rsid w:val="00ED77AF"/>
    <w:rsid w:val="00ED780A"/>
    <w:rsid w:val="00ED7B2B"/>
    <w:rsid w:val="00EE03DC"/>
    <w:rsid w:val="00EE0722"/>
    <w:rsid w:val="00EE3CBC"/>
    <w:rsid w:val="00EE45EB"/>
    <w:rsid w:val="00EE5708"/>
    <w:rsid w:val="00EE59FC"/>
    <w:rsid w:val="00EE5D6E"/>
    <w:rsid w:val="00EE5F19"/>
    <w:rsid w:val="00EF2D19"/>
    <w:rsid w:val="00EF3A2D"/>
    <w:rsid w:val="00EF4389"/>
    <w:rsid w:val="00EF6C62"/>
    <w:rsid w:val="00EF731D"/>
    <w:rsid w:val="00F018C5"/>
    <w:rsid w:val="00F05FBF"/>
    <w:rsid w:val="00F069C1"/>
    <w:rsid w:val="00F12379"/>
    <w:rsid w:val="00F12584"/>
    <w:rsid w:val="00F12853"/>
    <w:rsid w:val="00F13BDC"/>
    <w:rsid w:val="00F15C61"/>
    <w:rsid w:val="00F24035"/>
    <w:rsid w:val="00F25BFA"/>
    <w:rsid w:val="00F27DF6"/>
    <w:rsid w:val="00F305E3"/>
    <w:rsid w:val="00F31B73"/>
    <w:rsid w:val="00F32474"/>
    <w:rsid w:val="00F3651D"/>
    <w:rsid w:val="00F42123"/>
    <w:rsid w:val="00F4373E"/>
    <w:rsid w:val="00F43F2E"/>
    <w:rsid w:val="00F44258"/>
    <w:rsid w:val="00F469AB"/>
    <w:rsid w:val="00F478D2"/>
    <w:rsid w:val="00F50BC6"/>
    <w:rsid w:val="00F533E0"/>
    <w:rsid w:val="00F53515"/>
    <w:rsid w:val="00F53D5A"/>
    <w:rsid w:val="00F53E4C"/>
    <w:rsid w:val="00F542CC"/>
    <w:rsid w:val="00F56D40"/>
    <w:rsid w:val="00F57641"/>
    <w:rsid w:val="00F60EEB"/>
    <w:rsid w:val="00F61650"/>
    <w:rsid w:val="00F63957"/>
    <w:rsid w:val="00F64171"/>
    <w:rsid w:val="00F6436E"/>
    <w:rsid w:val="00F64EE8"/>
    <w:rsid w:val="00F658DD"/>
    <w:rsid w:val="00F66D3D"/>
    <w:rsid w:val="00F66E97"/>
    <w:rsid w:val="00F7051C"/>
    <w:rsid w:val="00F71E5B"/>
    <w:rsid w:val="00F73F06"/>
    <w:rsid w:val="00F74453"/>
    <w:rsid w:val="00F76E92"/>
    <w:rsid w:val="00F80297"/>
    <w:rsid w:val="00F80B52"/>
    <w:rsid w:val="00F812B0"/>
    <w:rsid w:val="00F812DC"/>
    <w:rsid w:val="00F81F4B"/>
    <w:rsid w:val="00F82012"/>
    <w:rsid w:val="00F83B01"/>
    <w:rsid w:val="00F84160"/>
    <w:rsid w:val="00F85E39"/>
    <w:rsid w:val="00F86F8E"/>
    <w:rsid w:val="00F87B71"/>
    <w:rsid w:val="00F9047A"/>
    <w:rsid w:val="00F910EA"/>
    <w:rsid w:val="00F91BF0"/>
    <w:rsid w:val="00F92DEA"/>
    <w:rsid w:val="00F930F9"/>
    <w:rsid w:val="00F94360"/>
    <w:rsid w:val="00F94657"/>
    <w:rsid w:val="00F96C27"/>
    <w:rsid w:val="00F96DF8"/>
    <w:rsid w:val="00FA1C7D"/>
    <w:rsid w:val="00FA2E02"/>
    <w:rsid w:val="00FA3BFC"/>
    <w:rsid w:val="00FA5DC5"/>
    <w:rsid w:val="00FA7ADB"/>
    <w:rsid w:val="00FB10B9"/>
    <w:rsid w:val="00FB6DB0"/>
    <w:rsid w:val="00FB7146"/>
    <w:rsid w:val="00FC00E6"/>
    <w:rsid w:val="00FC0ECD"/>
    <w:rsid w:val="00FC337A"/>
    <w:rsid w:val="00FC3F99"/>
    <w:rsid w:val="00FC59B7"/>
    <w:rsid w:val="00FC6744"/>
    <w:rsid w:val="00FD2F72"/>
    <w:rsid w:val="00FD310B"/>
    <w:rsid w:val="00FD3B8B"/>
    <w:rsid w:val="00FD52F0"/>
    <w:rsid w:val="00FE02FA"/>
    <w:rsid w:val="00FE0D0B"/>
    <w:rsid w:val="00FE42C0"/>
    <w:rsid w:val="00FE5045"/>
    <w:rsid w:val="00FE5089"/>
    <w:rsid w:val="00FE56ED"/>
    <w:rsid w:val="00FE7AD8"/>
    <w:rsid w:val="00FF0313"/>
    <w:rsid w:val="00FF1B4D"/>
    <w:rsid w:val="00FF2877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C04EA"/>
  <w15:docId w15:val="{82E44293-5D7F-40A7-BFEA-D0A1B255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23C"/>
  </w:style>
  <w:style w:type="paragraph" w:styleId="1">
    <w:name w:val="heading 1"/>
    <w:aliases w:val="Т3"/>
    <w:basedOn w:val="a"/>
    <w:next w:val="a"/>
    <w:link w:val="10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Т4,OG 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Tab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aliases w:val="Tab_name Знак"/>
    <w:basedOn w:val="a"/>
    <w:next w:val="a"/>
    <w:link w:val="41"/>
    <w:qFormat/>
    <w:rsid w:val="00D72B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"/>
    <w:next w:val="a"/>
    <w:link w:val="50"/>
    <w:uiPriority w:val="9"/>
    <w:qFormat/>
    <w:rsid w:val="00D72B20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F812DC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Т4 Знак,OG Heading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link w:val="a4"/>
    <w:uiPriority w:val="34"/>
    <w:qFormat/>
    <w:rsid w:val="00BE2209"/>
    <w:pPr>
      <w:ind w:left="720"/>
      <w:contextualSpacing/>
    </w:pPr>
  </w:style>
  <w:style w:type="paragraph" w:styleId="a5">
    <w:name w:val="header"/>
    <w:aliases w:val="ВерхКолонтитул"/>
    <w:basedOn w:val="a"/>
    <w:link w:val="a6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3E1B03"/>
  </w:style>
  <w:style w:type="paragraph" w:styleId="a7">
    <w:name w:val="footer"/>
    <w:basedOn w:val="a"/>
    <w:link w:val="a8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03"/>
  </w:style>
  <w:style w:type="paragraph" w:styleId="a9">
    <w:name w:val="Balloon Text"/>
    <w:basedOn w:val="a"/>
    <w:link w:val="aa"/>
    <w:uiPriority w:val="99"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82024E"/>
    <w:rPr>
      <w:rFonts w:ascii="Segoe UI" w:hAnsi="Segoe UI" w:cs="Segoe UI"/>
      <w:sz w:val="18"/>
      <w:szCs w:val="18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c"/>
    <w:uiPriority w:val="35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rmal (Web)"/>
    <w:aliases w:val="Обычный (веб),Обычный (Web), Знак Знак22,Знак Знак22"/>
    <w:basedOn w:val="a"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Т3 Знак"/>
    <w:basedOn w:val="a0"/>
    <w:link w:val="1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Body Text Indent"/>
    <w:basedOn w:val="a"/>
    <w:link w:val="af0"/>
    <w:uiPriority w:val="99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D72B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72B20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f1">
    <w:name w:val="Document Map"/>
    <w:basedOn w:val="a"/>
    <w:link w:val="af2"/>
    <w:uiPriority w:val="99"/>
    <w:unhideWhenUsed/>
    <w:rsid w:val="00D72B2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uiPriority w:val="99"/>
    <w:rsid w:val="00D72B20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41">
    <w:name w:val="Заголовок 4 Знак1"/>
    <w:aliases w:val="Tab_name Знак Знак"/>
    <w:link w:val="4"/>
    <w:rsid w:val="00D72B20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f3">
    <w:name w:val="Hyperlink"/>
    <w:uiPriority w:val="99"/>
    <w:rsid w:val="00D72B2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D72B20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D72B20"/>
    <w:pPr>
      <w:spacing w:after="100" w:line="276" w:lineRule="auto"/>
      <w:ind w:left="6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72B20"/>
    <w:pPr>
      <w:spacing w:after="100" w:line="276" w:lineRule="auto"/>
      <w:ind w:left="88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72B20"/>
    <w:pPr>
      <w:spacing w:after="100" w:line="276" w:lineRule="auto"/>
      <w:ind w:left="110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72B20"/>
    <w:pPr>
      <w:spacing w:after="100" w:line="276" w:lineRule="auto"/>
      <w:ind w:left="13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72B20"/>
    <w:pPr>
      <w:spacing w:after="100" w:line="276" w:lineRule="auto"/>
      <w:ind w:left="154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72B20"/>
    <w:pPr>
      <w:spacing w:after="100" w:line="276" w:lineRule="auto"/>
      <w:ind w:left="17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D72B20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D72B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72B20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D72B2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unhideWhenUsed/>
    <w:rsid w:val="00D72B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D72B20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f9">
    <w:name w:val="page number"/>
    <w:basedOn w:val="a0"/>
    <w:rsid w:val="00D72B20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D72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72B20"/>
  </w:style>
  <w:style w:type="character" w:customStyle="1" w:styleId="apple-converted-space">
    <w:name w:val="apple-converted-space"/>
    <w:basedOn w:val="a0"/>
    <w:rsid w:val="00D72B20"/>
  </w:style>
  <w:style w:type="paragraph" w:styleId="afc">
    <w:name w:val="Plain Text"/>
    <w:basedOn w:val="a"/>
    <w:link w:val="afd"/>
    <w:rsid w:val="00D72B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d">
    <w:name w:val="Текст Знак"/>
    <w:basedOn w:val="a0"/>
    <w:link w:val="afc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fe">
    <w:name w:val="Strong"/>
    <w:qFormat/>
    <w:rsid w:val="00D72B20"/>
    <w:rPr>
      <w:b/>
      <w:bCs/>
    </w:rPr>
  </w:style>
  <w:style w:type="paragraph" w:styleId="23">
    <w:name w:val="Body Text 2"/>
    <w:basedOn w:val="a"/>
    <w:link w:val="24"/>
    <w:rsid w:val="00D72B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4">
    <w:name w:val="Основной текст 2 Знак"/>
    <w:basedOn w:val="a0"/>
    <w:link w:val="2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43">
    <w:name w:val="Стиль4 Знак"/>
    <w:basedOn w:val="af"/>
    <w:link w:val="44"/>
    <w:rsid w:val="00D72B20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D72B20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D72B20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2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1">
    <w:name w:val="footnote reference"/>
    <w:aliases w:val="Знак сноски-FN"/>
    <w:uiPriority w:val="99"/>
    <w:rsid w:val="00D72B20"/>
    <w:rPr>
      <w:vertAlign w:val="superscript"/>
    </w:rPr>
  </w:style>
  <w:style w:type="paragraph" w:styleId="32">
    <w:name w:val="Body Text Indent 3"/>
    <w:basedOn w:val="a"/>
    <w:link w:val="33"/>
    <w:rsid w:val="00D72B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D72B20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irmname1">
    <w:name w:val="firm_name1"/>
    <w:rsid w:val="00D72B20"/>
    <w:rPr>
      <w:b/>
      <w:bCs/>
      <w:color w:val="005FB1"/>
      <w:sz w:val="30"/>
      <w:szCs w:val="30"/>
    </w:rPr>
  </w:style>
  <w:style w:type="character" w:customStyle="1" w:styleId="telefon1">
    <w:name w:val="telefon1"/>
    <w:rsid w:val="00D72B20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D72B2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Подзаголовок Знак"/>
    <w:basedOn w:val="a0"/>
    <w:link w:val="aff2"/>
    <w:rsid w:val="00D72B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styleId="aff4">
    <w:name w:val="Table Grid"/>
    <w:basedOn w:val="a1"/>
    <w:uiPriority w:val="3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"/>
    <w:rsid w:val="00D72B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5">
    <w:name w:val="Emphasis"/>
    <w:qFormat/>
    <w:rsid w:val="00D72B20"/>
    <w:rPr>
      <w:i/>
      <w:iCs/>
    </w:rPr>
  </w:style>
  <w:style w:type="paragraph" w:customStyle="1" w:styleId="ConsPlusTitle">
    <w:name w:val="ConsPlusTitle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-1">
    <w:name w:val="WW- Знак1"/>
    <w:rsid w:val="00D72B20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D72B20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4">
    <w:name w:val="Обычный1"/>
    <w:rsid w:val="00D72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0">
    <w:name w:val="Основной текст 2 Знак2"/>
    <w:rsid w:val="00D72B20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D72B20"/>
    <w:pPr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45">
    <w:name w:val="Красная строка4"/>
    <w:basedOn w:val="afa"/>
    <w:rsid w:val="00D72B20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7">
    <w:name w:val="Body Text First Indent"/>
    <w:basedOn w:val="afa"/>
    <w:link w:val="aff8"/>
    <w:rsid w:val="00D72B20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D72B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h2">
    <w:name w:val="h2"/>
    <w:basedOn w:val="aff9"/>
    <w:rsid w:val="00D72B20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</w:rPr>
  </w:style>
  <w:style w:type="paragraph" w:customStyle="1" w:styleId="affa">
    <w:basedOn w:val="a"/>
    <w:next w:val="a"/>
    <w:link w:val="affb"/>
    <w:uiPriority w:val="10"/>
    <w:qFormat/>
    <w:rsid w:val="00D72B20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b">
    <w:name w:val="Название Знак"/>
    <w:link w:val="affa"/>
    <w:uiPriority w:val="10"/>
    <w:rsid w:val="00D72B2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D72B2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10">
    <w:name w:val="Основной текст 2 Знак1"/>
    <w:rsid w:val="00D72B20"/>
    <w:rPr>
      <w:sz w:val="24"/>
      <w:szCs w:val="24"/>
    </w:rPr>
  </w:style>
  <w:style w:type="paragraph" w:customStyle="1" w:styleId="affc">
    <w:name w:val="Шапка_табл"/>
    <w:basedOn w:val="a"/>
    <w:rsid w:val="00D72B2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D72B20"/>
    <w:pPr>
      <w:spacing w:after="120" w:line="480" w:lineRule="auto"/>
      <w:ind w:left="283"/>
    </w:pPr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D72B20"/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affd">
    <w:name w:val="Заголовок статьи"/>
    <w:basedOn w:val="a"/>
    <w:next w:val="a"/>
    <w:rsid w:val="00D72B2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uiPriority w:val="99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9pt">
    <w:name w:val="Основной текст + 9 pt"/>
    <w:rsid w:val="00D72B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e">
    <w:name w:val="Основной текст_"/>
    <w:link w:val="34"/>
    <w:uiPriority w:val="99"/>
    <w:rsid w:val="00D72B20"/>
    <w:rPr>
      <w:rFonts w:eastAsia="Times New Roman"/>
      <w:sz w:val="27"/>
      <w:szCs w:val="27"/>
      <w:shd w:val="clear" w:color="auto" w:fill="FFFFFF"/>
    </w:rPr>
  </w:style>
  <w:style w:type="paragraph" w:customStyle="1" w:styleId="34">
    <w:name w:val="Основной текст3"/>
    <w:basedOn w:val="a"/>
    <w:link w:val="affe"/>
    <w:uiPriority w:val="99"/>
    <w:rsid w:val="00D72B20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f">
    <w:name w:val="Основной текст + Не полужирный"/>
    <w:uiPriority w:val="99"/>
    <w:rsid w:val="00D72B2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D72B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D72B20"/>
    <w:rPr>
      <w:rFonts w:ascii="Times New Roman" w:hAnsi="Times New Roman" w:cs="Times New Roman"/>
      <w:sz w:val="23"/>
      <w:szCs w:val="23"/>
      <w:u w:val="none"/>
    </w:rPr>
  </w:style>
  <w:style w:type="character" w:customStyle="1" w:styleId="afff0">
    <w:name w:val="Символ сноски"/>
    <w:rsid w:val="00D72B20"/>
    <w:rPr>
      <w:vertAlign w:val="superscript"/>
    </w:rPr>
  </w:style>
  <w:style w:type="character" w:customStyle="1" w:styleId="16">
    <w:name w:val="Знак сноски1"/>
    <w:rsid w:val="00D72B20"/>
    <w:rPr>
      <w:vertAlign w:val="superscript"/>
    </w:rPr>
  </w:style>
  <w:style w:type="paragraph" w:customStyle="1" w:styleId="17">
    <w:name w:val="Название объекта1"/>
    <w:basedOn w:val="a"/>
    <w:next w:val="a"/>
    <w:rsid w:val="00D72B20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</w:rPr>
  </w:style>
  <w:style w:type="paragraph" w:customStyle="1" w:styleId="Standard">
    <w:name w:val="Standard"/>
    <w:rsid w:val="00D72B2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18">
    <w:name w:val="Основной текст1"/>
    <w:basedOn w:val="a"/>
    <w:uiPriority w:val="99"/>
    <w:rsid w:val="00D72B2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CourierNew95pt">
    <w:name w:val="Основной текст + Courier New;9;5 pt"/>
    <w:rsid w:val="00D72B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1">
    <w:name w:val="No Spacing"/>
    <w:link w:val="afff2"/>
    <w:uiPriority w:val="1"/>
    <w:qFormat/>
    <w:rsid w:val="00D72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2">
    <w:name w:val="Без интервала Знак"/>
    <w:link w:val="afff1"/>
    <w:uiPriority w:val="1"/>
    <w:locked/>
    <w:rsid w:val="00D72B20"/>
    <w:rPr>
      <w:rFonts w:ascii="Calibri" w:eastAsia="Times New Roman" w:hAnsi="Calibri" w:cs="Times New Roman"/>
    </w:rPr>
  </w:style>
  <w:style w:type="character" w:customStyle="1" w:styleId="46">
    <w:name w:val="Основной текст (4)_"/>
    <w:link w:val="47"/>
    <w:uiPriority w:val="99"/>
    <w:locked/>
    <w:rsid w:val="00D72B20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D72B20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D72B20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2B2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"/>
    <w:link w:val="ab"/>
    <w:rsid w:val="00D72B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D72B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2B20"/>
  </w:style>
  <w:style w:type="character" w:customStyle="1" w:styleId="ConsPlusNormal0">
    <w:name w:val="ConsPlusNormal Знак"/>
    <w:link w:val="ConsPlusNormal"/>
    <w:locked/>
    <w:rsid w:val="00D72B2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D7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1">
    <w:name w:val="N*r*a*1"/>
    <w:qFormat/>
    <w:rsid w:val="00D72B2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lang w:eastAsia="ru-RU"/>
    </w:rPr>
  </w:style>
  <w:style w:type="paragraph" w:customStyle="1" w:styleId="afff3">
    <w:name w:val="Нормальный (таблица)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Прижатый влево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9">
    <w:name w:val="Title"/>
    <w:basedOn w:val="a"/>
    <w:next w:val="a"/>
    <w:link w:val="afff5"/>
    <w:qFormat/>
    <w:rsid w:val="00D72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5">
    <w:name w:val="Заголовок Знак"/>
    <w:basedOn w:val="a0"/>
    <w:link w:val="aff9"/>
    <w:uiPriority w:val="10"/>
    <w:rsid w:val="00D7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rsid w:val="00F812D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WW8Num2z0">
    <w:name w:val="WW8Num2z0"/>
    <w:rsid w:val="00F812DC"/>
    <w:rPr>
      <w:sz w:val="28"/>
      <w:szCs w:val="28"/>
    </w:rPr>
  </w:style>
  <w:style w:type="character" w:customStyle="1" w:styleId="WW8Num2z1">
    <w:name w:val="WW8Num2z1"/>
    <w:rsid w:val="00F812DC"/>
    <w:rPr>
      <w:rFonts w:ascii="Courier New" w:hAnsi="Courier New" w:cs="Courier New"/>
    </w:rPr>
  </w:style>
  <w:style w:type="character" w:customStyle="1" w:styleId="WW8Num2z2">
    <w:name w:val="WW8Num2z2"/>
    <w:rsid w:val="00F812DC"/>
    <w:rPr>
      <w:rFonts w:ascii="Wingdings" w:hAnsi="Wingdings" w:cs="Wingdings"/>
    </w:rPr>
  </w:style>
  <w:style w:type="character" w:customStyle="1" w:styleId="WW8Num3z0">
    <w:name w:val="WW8Num3z0"/>
    <w:rsid w:val="00F812DC"/>
    <w:rPr>
      <w:b/>
      <w:bCs/>
      <w:sz w:val="20"/>
      <w:szCs w:val="20"/>
    </w:rPr>
  </w:style>
  <w:style w:type="character" w:customStyle="1" w:styleId="WW8Num3z2">
    <w:name w:val="WW8Num3z2"/>
    <w:rsid w:val="00F812DC"/>
    <w:rPr>
      <w:rFonts w:ascii="Wingdings" w:hAnsi="Wingdings" w:cs="Wingdings"/>
    </w:rPr>
  </w:style>
  <w:style w:type="character" w:customStyle="1" w:styleId="WW8Num3z3">
    <w:name w:val="WW8Num3z3"/>
    <w:rsid w:val="00F812DC"/>
    <w:rPr>
      <w:rFonts w:ascii="Symbol" w:hAnsi="Symbol" w:cs="Symbol"/>
    </w:rPr>
  </w:style>
  <w:style w:type="character" w:customStyle="1" w:styleId="WW8Num4z0">
    <w:name w:val="WW8Num4z0"/>
    <w:rsid w:val="00F812DC"/>
    <w:rPr>
      <w:b/>
      <w:bCs/>
      <w:sz w:val="20"/>
      <w:szCs w:val="20"/>
    </w:rPr>
  </w:style>
  <w:style w:type="character" w:customStyle="1" w:styleId="WW8Num5z0">
    <w:name w:val="WW8Num5z0"/>
    <w:rsid w:val="00F812DC"/>
    <w:rPr>
      <w:rFonts w:cs="Times New Roman"/>
    </w:rPr>
  </w:style>
  <w:style w:type="character" w:customStyle="1" w:styleId="WW8Num6z0">
    <w:name w:val="WW8Num6z0"/>
    <w:rsid w:val="00F812DC"/>
    <w:rPr>
      <w:rFonts w:cs="Times New Roman"/>
    </w:rPr>
  </w:style>
  <w:style w:type="character" w:customStyle="1" w:styleId="WW8Num7z1">
    <w:name w:val="WW8Num7z1"/>
    <w:rsid w:val="00F812DC"/>
    <w:rPr>
      <w:rFonts w:ascii="Symbol" w:hAnsi="Symbol" w:cs="Symbol"/>
    </w:rPr>
  </w:style>
  <w:style w:type="character" w:customStyle="1" w:styleId="WW8Num8z1">
    <w:name w:val="WW8Num8z1"/>
    <w:rsid w:val="00F812DC"/>
    <w:rPr>
      <w:rFonts w:ascii="Symbol" w:hAnsi="Symbol" w:cs="Symbol"/>
    </w:rPr>
  </w:style>
  <w:style w:type="character" w:customStyle="1" w:styleId="WW8Num8z2">
    <w:name w:val="WW8Num8z2"/>
    <w:rsid w:val="00F812DC"/>
    <w:rPr>
      <w:rFonts w:cs="Times New Roman"/>
    </w:rPr>
  </w:style>
  <w:style w:type="character" w:customStyle="1" w:styleId="WW8Num9z0">
    <w:name w:val="WW8Num9z0"/>
    <w:rsid w:val="00F812DC"/>
    <w:rPr>
      <w:rFonts w:ascii="Symbol" w:hAnsi="Symbol" w:cs="Symbol"/>
      <w:i w:val="0"/>
    </w:rPr>
  </w:style>
  <w:style w:type="character" w:customStyle="1" w:styleId="WW8Num10z0">
    <w:name w:val="WW8Num10z0"/>
    <w:rsid w:val="00F812DC"/>
    <w:rPr>
      <w:rFonts w:ascii="Symbol" w:hAnsi="Symbol" w:cs="Symbol"/>
      <w:i w:val="0"/>
    </w:rPr>
  </w:style>
  <w:style w:type="character" w:customStyle="1" w:styleId="WW8Num10z1">
    <w:name w:val="WW8Num10z1"/>
    <w:rsid w:val="00F812DC"/>
    <w:rPr>
      <w:rFonts w:ascii="Courier New" w:hAnsi="Courier New" w:cs="Courier New"/>
    </w:rPr>
  </w:style>
  <w:style w:type="character" w:customStyle="1" w:styleId="WW8Num10z2">
    <w:name w:val="WW8Num10z2"/>
    <w:rsid w:val="00F812DC"/>
    <w:rPr>
      <w:rFonts w:ascii="Wingdings" w:hAnsi="Wingdings" w:cs="Wingdings"/>
    </w:rPr>
  </w:style>
  <w:style w:type="character" w:customStyle="1" w:styleId="WW8Num13z0">
    <w:name w:val="WW8Num13z0"/>
    <w:rsid w:val="00F812DC"/>
    <w:rPr>
      <w:i w:val="0"/>
    </w:rPr>
  </w:style>
  <w:style w:type="character" w:customStyle="1" w:styleId="WW8Num13z1">
    <w:name w:val="WW8Num13z1"/>
    <w:rsid w:val="00F812DC"/>
    <w:rPr>
      <w:rFonts w:ascii="Courier New" w:hAnsi="Courier New" w:cs="Courier New"/>
    </w:rPr>
  </w:style>
  <w:style w:type="character" w:customStyle="1" w:styleId="WW8Num13z2">
    <w:name w:val="WW8Num13z2"/>
    <w:rsid w:val="00F812DC"/>
    <w:rPr>
      <w:rFonts w:ascii="Wingdings" w:hAnsi="Wingdings" w:cs="Wingdings"/>
    </w:rPr>
  </w:style>
  <w:style w:type="character" w:customStyle="1" w:styleId="WW8Num14z0">
    <w:name w:val="WW8Num14z0"/>
    <w:rsid w:val="00F812DC"/>
    <w:rPr>
      <w:rFonts w:ascii="Symbol" w:hAnsi="Symbol" w:cs="Symbol"/>
    </w:rPr>
  </w:style>
  <w:style w:type="character" w:customStyle="1" w:styleId="WW8Num14z1">
    <w:name w:val="WW8Num14z1"/>
    <w:rsid w:val="00F812DC"/>
    <w:rPr>
      <w:rFonts w:ascii="Courier New" w:hAnsi="Courier New" w:cs="Courier New"/>
    </w:rPr>
  </w:style>
  <w:style w:type="character" w:customStyle="1" w:styleId="WW8Num14z2">
    <w:name w:val="WW8Num14z2"/>
    <w:rsid w:val="00F812DC"/>
    <w:rPr>
      <w:rFonts w:ascii="Wingdings" w:hAnsi="Wingdings" w:cs="Wingdings"/>
    </w:rPr>
  </w:style>
  <w:style w:type="character" w:customStyle="1" w:styleId="WW8Num15z0">
    <w:name w:val="WW8Num15z0"/>
    <w:rsid w:val="00F812DC"/>
    <w:rPr>
      <w:rFonts w:ascii="Symbol" w:hAnsi="Symbol" w:cs="Symbol"/>
    </w:rPr>
  </w:style>
  <w:style w:type="character" w:customStyle="1" w:styleId="WW8Num15z1">
    <w:name w:val="WW8Num15z1"/>
    <w:rsid w:val="00F812DC"/>
    <w:rPr>
      <w:rFonts w:ascii="Courier New" w:hAnsi="Courier New" w:cs="Courier New"/>
    </w:rPr>
  </w:style>
  <w:style w:type="character" w:customStyle="1" w:styleId="WW8Num15z2">
    <w:name w:val="WW8Num15z2"/>
    <w:rsid w:val="00F812DC"/>
    <w:rPr>
      <w:rFonts w:ascii="Wingdings" w:hAnsi="Wingdings" w:cs="Wingdings"/>
    </w:rPr>
  </w:style>
  <w:style w:type="character" w:customStyle="1" w:styleId="WW8Num16z0">
    <w:name w:val="WW8Num16z0"/>
    <w:rsid w:val="00F812DC"/>
    <w:rPr>
      <w:rFonts w:ascii="Symbol" w:hAnsi="Symbol" w:cs="Symbol"/>
    </w:rPr>
  </w:style>
  <w:style w:type="character" w:customStyle="1" w:styleId="WW8Num16z1">
    <w:name w:val="WW8Num16z1"/>
    <w:rsid w:val="00F812DC"/>
    <w:rPr>
      <w:rFonts w:ascii="Courier New" w:hAnsi="Courier New" w:cs="Courier New"/>
    </w:rPr>
  </w:style>
  <w:style w:type="character" w:customStyle="1" w:styleId="WW8Num16z2">
    <w:name w:val="WW8Num16z2"/>
    <w:rsid w:val="00F812DC"/>
    <w:rPr>
      <w:rFonts w:ascii="Wingdings" w:hAnsi="Wingdings" w:cs="Wingdings"/>
    </w:rPr>
  </w:style>
  <w:style w:type="character" w:customStyle="1" w:styleId="WW8Num16z3">
    <w:name w:val="WW8Num16z3"/>
    <w:rsid w:val="00F812DC"/>
    <w:rPr>
      <w:rFonts w:ascii="Symbol" w:hAnsi="Symbol" w:cs="Symbol"/>
    </w:rPr>
  </w:style>
  <w:style w:type="character" w:customStyle="1" w:styleId="WW8Num17z0">
    <w:name w:val="WW8Num17z0"/>
    <w:rsid w:val="00F812DC"/>
    <w:rPr>
      <w:rFonts w:cs="Times New Roman"/>
    </w:rPr>
  </w:style>
  <w:style w:type="character" w:customStyle="1" w:styleId="WW8Num17z1">
    <w:name w:val="WW8Num17z1"/>
    <w:rsid w:val="00F812DC"/>
    <w:rPr>
      <w:rFonts w:ascii="Courier New" w:hAnsi="Courier New" w:cs="Courier New"/>
    </w:rPr>
  </w:style>
  <w:style w:type="character" w:customStyle="1" w:styleId="WW8Num17z2">
    <w:name w:val="WW8Num17z2"/>
    <w:rsid w:val="00F812DC"/>
    <w:rPr>
      <w:rFonts w:ascii="Wingdings" w:hAnsi="Wingdings" w:cs="Wingdings"/>
    </w:rPr>
  </w:style>
  <w:style w:type="character" w:customStyle="1" w:styleId="WW8Num18z0">
    <w:name w:val="WW8Num18z0"/>
    <w:rsid w:val="00F812DC"/>
    <w:rPr>
      <w:rFonts w:cs="Times New Roman"/>
    </w:rPr>
  </w:style>
  <w:style w:type="character" w:customStyle="1" w:styleId="WW8Num18z1">
    <w:name w:val="WW8Num18z1"/>
    <w:rsid w:val="00F812DC"/>
    <w:rPr>
      <w:rFonts w:ascii="Courier New" w:hAnsi="Courier New" w:cs="Courier New"/>
    </w:rPr>
  </w:style>
  <w:style w:type="character" w:customStyle="1" w:styleId="WW8Num18z3">
    <w:name w:val="WW8Num18z3"/>
    <w:rsid w:val="00F812DC"/>
    <w:rPr>
      <w:rFonts w:ascii="Symbol" w:hAnsi="Symbol" w:cs="Symbol"/>
    </w:rPr>
  </w:style>
  <w:style w:type="character" w:customStyle="1" w:styleId="WW8Num19z1">
    <w:name w:val="WW8Num19z1"/>
    <w:rsid w:val="00F812DC"/>
    <w:rPr>
      <w:rFonts w:ascii="Courier New" w:hAnsi="Courier New" w:cs="Courier New"/>
    </w:rPr>
  </w:style>
  <w:style w:type="character" w:customStyle="1" w:styleId="WW8Num21z0">
    <w:name w:val="WW8Num21z0"/>
    <w:rsid w:val="00F812DC"/>
    <w:rPr>
      <w:rFonts w:ascii="Symbol" w:hAnsi="Symbol" w:cs="Symbol"/>
    </w:rPr>
  </w:style>
  <w:style w:type="character" w:customStyle="1" w:styleId="WW8Num22z0">
    <w:name w:val="WW8Num22z0"/>
    <w:rsid w:val="00F812DC"/>
    <w:rPr>
      <w:rFonts w:ascii="Symbol" w:hAnsi="Symbol" w:cs="Symbol"/>
    </w:rPr>
  </w:style>
  <w:style w:type="character" w:customStyle="1" w:styleId="WW8Num22z2">
    <w:name w:val="WW8Num22z2"/>
    <w:rsid w:val="00F812DC"/>
    <w:rPr>
      <w:rFonts w:ascii="Wingdings" w:hAnsi="Wingdings" w:cs="Wingdings"/>
    </w:rPr>
  </w:style>
  <w:style w:type="character" w:customStyle="1" w:styleId="WW8Num22z3">
    <w:name w:val="WW8Num22z3"/>
    <w:rsid w:val="00F812DC"/>
    <w:rPr>
      <w:rFonts w:ascii="Symbol" w:hAnsi="Symbol" w:cs="Symbol"/>
    </w:rPr>
  </w:style>
  <w:style w:type="character" w:customStyle="1" w:styleId="WW8Num23z0">
    <w:name w:val="WW8Num23z0"/>
    <w:rsid w:val="00F812DC"/>
    <w:rPr>
      <w:rFonts w:ascii="OpenSymbol" w:hAnsi="OpenSymbol" w:cs="OpenSymbol"/>
      <w:color w:val="00000A"/>
    </w:rPr>
  </w:style>
  <w:style w:type="character" w:customStyle="1" w:styleId="WW8Num24z0">
    <w:name w:val="WW8Num24z0"/>
    <w:rsid w:val="00F812DC"/>
    <w:rPr>
      <w:rFonts w:ascii="Times New Roman" w:hAnsi="Times New Roman" w:cs="Times New Roman"/>
    </w:rPr>
  </w:style>
  <w:style w:type="character" w:customStyle="1" w:styleId="WW8Num24z1">
    <w:name w:val="WW8Num24z1"/>
    <w:rsid w:val="00F812DC"/>
    <w:rPr>
      <w:rFonts w:ascii="Courier New" w:hAnsi="Courier New" w:cs="Courier New"/>
    </w:rPr>
  </w:style>
  <w:style w:type="character" w:customStyle="1" w:styleId="WW8Num24z2">
    <w:name w:val="WW8Num24z2"/>
    <w:rsid w:val="00F812DC"/>
    <w:rPr>
      <w:rFonts w:ascii="Wingdings" w:hAnsi="Wingdings" w:cs="Wingdings"/>
    </w:rPr>
  </w:style>
  <w:style w:type="character" w:customStyle="1" w:styleId="WW8Num25z0">
    <w:name w:val="WW8Num25z0"/>
    <w:rsid w:val="00F812DC"/>
    <w:rPr>
      <w:rFonts w:ascii="Times New Roman" w:hAnsi="Times New Roman" w:cs="Times New Roman"/>
    </w:rPr>
  </w:style>
  <w:style w:type="character" w:customStyle="1" w:styleId="WW8Num25z1">
    <w:name w:val="WW8Num25z1"/>
    <w:rsid w:val="00F812DC"/>
    <w:rPr>
      <w:rFonts w:ascii="Courier New" w:hAnsi="Courier New" w:cs="Courier New"/>
    </w:rPr>
  </w:style>
  <w:style w:type="character" w:customStyle="1" w:styleId="WW8Num25z2">
    <w:name w:val="WW8Num25z2"/>
    <w:rsid w:val="00F812DC"/>
    <w:rPr>
      <w:rFonts w:ascii="Wingdings" w:hAnsi="Wingdings" w:cs="Wingdings"/>
    </w:rPr>
  </w:style>
  <w:style w:type="character" w:customStyle="1" w:styleId="WW8Num26z0">
    <w:name w:val="WW8Num26z0"/>
    <w:rsid w:val="00F812DC"/>
    <w:rPr>
      <w:rFonts w:ascii="Symbol" w:hAnsi="Symbol" w:cs="Symbol"/>
    </w:rPr>
  </w:style>
  <w:style w:type="character" w:customStyle="1" w:styleId="WW8Num26z1">
    <w:name w:val="WW8Num26z1"/>
    <w:rsid w:val="00F812DC"/>
    <w:rPr>
      <w:rFonts w:ascii="Courier New" w:hAnsi="Courier New" w:cs="Courier New"/>
    </w:rPr>
  </w:style>
  <w:style w:type="character" w:customStyle="1" w:styleId="WW8Num26z2">
    <w:name w:val="WW8Num26z2"/>
    <w:rsid w:val="00F812DC"/>
    <w:rPr>
      <w:rFonts w:ascii="Wingdings" w:hAnsi="Wingdings" w:cs="Wingdings"/>
    </w:rPr>
  </w:style>
  <w:style w:type="character" w:customStyle="1" w:styleId="WW8Num27z0">
    <w:name w:val="WW8Num27z0"/>
    <w:rsid w:val="00F812DC"/>
    <w:rPr>
      <w:rFonts w:ascii="Wingdings" w:hAnsi="Wingdings" w:cs="Wingdings"/>
    </w:rPr>
  </w:style>
  <w:style w:type="character" w:customStyle="1" w:styleId="WW8Num27z1">
    <w:name w:val="WW8Num27z1"/>
    <w:rsid w:val="00F812DC"/>
    <w:rPr>
      <w:rFonts w:ascii="Courier New" w:hAnsi="Courier New" w:cs="Courier New"/>
    </w:rPr>
  </w:style>
  <w:style w:type="character" w:customStyle="1" w:styleId="WW8Num27z2">
    <w:name w:val="WW8Num27z2"/>
    <w:rsid w:val="00F812DC"/>
    <w:rPr>
      <w:rFonts w:ascii="Wingdings" w:hAnsi="Wingdings" w:cs="Wingdings"/>
    </w:rPr>
  </w:style>
  <w:style w:type="character" w:customStyle="1" w:styleId="WW8Num28z0">
    <w:name w:val="WW8Num28z0"/>
    <w:rsid w:val="00F812DC"/>
    <w:rPr>
      <w:rFonts w:ascii="OpenSymbol" w:hAnsi="OpenSymbol" w:cs="OpenSymbol"/>
    </w:rPr>
  </w:style>
  <w:style w:type="character" w:customStyle="1" w:styleId="WW8Num29z0">
    <w:name w:val="WW8Num29z0"/>
    <w:rsid w:val="00F812DC"/>
    <w:rPr>
      <w:rFonts w:ascii="OpenSymbol" w:hAnsi="OpenSymbol" w:cs="OpenSymbol"/>
    </w:rPr>
  </w:style>
  <w:style w:type="character" w:customStyle="1" w:styleId="WW8Num30z0">
    <w:name w:val="WW8Num30z0"/>
    <w:rsid w:val="00F812DC"/>
    <w:rPr>
      <w:rFonts w:ascii="OpenSymbol" w:hAnsi="OpenSymbol" w:cs="OpenSymbol"/>
    </w:rPr>
  </w:style>
  <w:style w:type="character" w:customStyle="1" w:styleId="WW8Num31z0">
    <w:name w:val="WW8Num31z0"/>
    <w:rsid w:val="00F812DC"/>
    <w:rPr>
      <w:rFonts w:ascii="OpenSymbol" w:hAnsi="OpenSymbol" w:cs="OpenSymbol"/>
    </w:rPr>
  </w:style>
  <w:style w:type="character" w:customStyle="1" w:styleId="WW8Num32z0">
    <w:name w:val="WW8Num32z0"/>
    <w:rsid w:val="00F812DC"/>
    <w:rPr>
      <w:rFonts w:ascii="Courier New" w:hAnsi="Courier New" w:cs="Courier New"/>
    </w:rPr>
  </w:style>
  <w:style w:type="character" w:customStyle="1" w:styleId="WW8Num33z0">
    <w:name w:val="WW8Num33z0"/>
    <w:rsid w:val="00F812DC"/>
    <w:rPr>
      <w:rFonts w:ascii="Symbol" w:hAnsi="Symbol" w:cs="Symbol"/>
    </w:rPr>
  </w:style>
  <w:style w:type="character" w:customStyle="1" w:styleId="WW8Num33z1">
    <w:name w:val="WW8Num33z1"/>
    <w:rsid w:val="00F812DC"/>
    <w:rPr>
      <w:rFonts w:ascii="Courier New" w:hAnsi="Courier New" w:cs="Courier New"/>
    </w:rPr>
  </w:style>
  <w:style w:type="character" w:customStyle="1" w:styleId="WW8Num33z2">
    <w:name w:val="WW8Num33z2"/>
    <w:rsid w:val="00F812DC"/>
    <w:rPr>
      <w:rFonts w:ascii="Wingdings" w:hAnsi="Wingdings" w:cs="Wingdings"/>
    </w:rPr>
  </w:style>
  <w:style w:type="character" w:customStyle="1" w:styleId="WW8Num34z0">
    <w:name w:val="WW8Num34z0"/>
    <w:rsid w:val="00F812DC"/>
    <w:rPr>
      <w:rFonts w:ascii="Symbol" w:hAnsi="Symbol" w:cs="Symbol"/>
      <w:color w:val="00000A"/>
    </w:rPr>
  </w:style>
  <w:style w:type="character" w:customStyle="1" w:styleId="WW8Num34z1">
    <w:name w:val="WW8Num34z1"/>
    <w:rsid w:val="00F812DC"/>
    <w:rPr>
      <w:rFonts w:ascii="Courier New" w:hAnsi="Courier New" w:cs="Courier New"/>
    </w:rPr>
  </w:style>
  <w:style w:type="character" w:customStyle="1" w:styleId="WW8Num34z2">
    <w:name w:val="WW8Num34z2"/>
    <w:rsid w:val="00F812DC"/>
    <w:rPr>
      <w:rFonts w:ascii="Wingdings" w:hAnsi="Wingdings" w:cs="Wingdings"/>
    </w:rPr>
  </w:style>
  <w:style w:type="character" w:customStyle="1" w:styleId="WW8Num35z0">
    <w:name w:val="WW8Num35z0"/>
    <w:rsid w:val="00F812DC"/>
    <w:rPr>
      <w:rFonts w:ascii="Symbol" w:hAnsi="Symbol" w:cs="Symbol"/>
      <w:color w:val="00000A"/>
    </w:rPr>
  </w:style>
  <w:style w:type="character" w:customStyle="1" w:styleId="WW8Num9z1">
    <w:name w:val="WW8Num9z1"/>
    <w:rsid w:val="00F812DC"/>
    <w:rPr>
      <w:rFonts w:ascii="Times New Roman" w:hAnsi="Times New Roman" w:cs="Times New Roman"/>
    </w:rPr>
  </w:style>
  <w:style w:type="character" w:customStyle="1" w:styleId="WW8Num9z2">
    <w:name w:val="WW8Num9z2"/>
    <w:rsid w:val="00F812DC"/>
    <w:rPr>
      <w:rFonts w:cs="Times New Roman"/>
    </w:rPr>
  </w:style>
  <w:style w:type="character" w:customStyle="1" w:styleId="WW8Num11z0">
    <w:name w:val="WW8Num11z0"/>
    <w:rsid w:val="00F812DC"/>
    <w:rPr>
      <w:rFonts w:ascii="Symbol" w:hAnsi="Symbol" w:cs="Symbol"/>
      <w:i w:val="0"/>
    </w:rPr>
  </w:style>
  <w:style w:type="character" w:customStyle="1" w:styleId="WW8Num11z1">
    <w:name w:val="WW8Num11z1"/>
    <w:rsid w:val="00F812DC"/>
    <w:rPr>
      <w:rFonts w:ascii="Courier New" w:hAnsi="Courier New" w:cs="Courier New"/>
    </w:rPr>
  </w:style>
  <w:style w:type="character" w:customStyle="1" w:styleId="WW8Num11z2">
    <w:name w:val="WW8Num11z2"/>
    <w:rsid w:val="00F812DC"/>
    <w:rPr>
      <w:rFonts w:ascii="Wingdings" w:hAnsi="Wingdings" w:cs="Wingdings"/>
    </w:rPr>
  </w:style>
  <w:style w:type="character" w:customStyle="1" w:styleId="WW8Num17z3">
    <w:name w:val="WW8Num17z3"/>
    <w:rsid w:val="00F812DC"/>
    <w:rPr>
      <w:rFonts w:ascii="Symbol" w:hAnsi="Symbol" w:cs="Symbol"/>
    </w:rPr>
  </w:style>
  <w:style w:type="character" w:customStyle="1" w:styleId="WW8Num18z2">
    <w:name w:val="WW8Num18z2"/>
    <w:rsid w:val="00F812DC"/>
    <w:rPr>
      <w:rFonts w:ascii="Wingdings" w:hAnsi="Wingdings" w:cs="Wingdings"/>
    </w:rPr>
  </w:style>
  <w:style w:type="character" w:customStyle="1" w:styleId="WW8Num19z0">
    <w:name w:val="WW8Num19z0"/>
    <w:rsid w:val="00F812DC"/>
    <w:rPr>
      <w:rFonts w:cs="Times New Roman"/>
    </w:rPr>
  </w:style>
  <w:style w:type="character" w:customStyle="1" w:styleId="WW8Num19z3">
    <w:name w:val="WW8Num19z3"/>
    <w:rsid w:val="00F812DC"/>
    <w:rPr>
      <w:rFonts w:ascii="Symbol" w:hAnsi="Symbol" w:cs="Symbol"/>
    </w:rPr>
  </w:style>
  <w:style w:type="character" w:customStyle="1" w:styleId="WW8Num20z1">
    <w:name w:val="WW8Num20z1"/>
    <w:rsid w:val="00F812DC"/>
    <w:rPr>
      <w:rFonts w:ascii="Courier New" w:hAnsi="Courier New" w:cs="Courier New"/>
    </w:rPr>
  </w:style>
  <w:style w:type="character" w:customStyle="1" w:styleId="WW8Num23z2">
    <w:name w:val="WW8Num23z2"/>
    <w:rsid w:val="00F812DC"/>
    <w:rPr>
      <w:rFonts w:ascii="Wingdings" w:hAnsi="Wingdings" w:cs="Wingdings"/>
    </w:rPr>
  </w:style>
  <w:style w:type="character" w:customStyle="1" w:styleId="WW8Num23z3">
    <w:name w:val="WW8Num23z3"/>
    <w:rsid w:val="00F812DC"/>
    <w:rPr>
      <w:rFonts w:ascii="Symbol" w:hAnsi="Symbol" w:cs="Symbol"/>
    </w:rPr>
  </w:style>
  <w:style w:type="character" w:customStyle="1" w:styleId="WW8Num28z1">
    <w:name w:val="WW8Num28z1"/>
    <w:rsid w:val="00F812DC"/>
    <w:rPr>
      <w:rFonts w:ascii="Times New Roman" w:hAnsi="Times New Roman" w:cs="Times New Roman"/>
    </w:rPr>
  </w:style>
  <w:style w:type="character" w:customStyle="1" w:styleId="WW8Num28z2">
    <w:name w:val="WW8Num28z2"/>
    <w:rsid w:val="00F812DC"/>
    <w:rPr>
      <w:rFonts w:ascii="Wingdings" w:hAnsi="Wingdings" w:cs="Wingdings"/>
    </w:rPr>
  </w:style>
  <w:style w:type="character" w:customStyle="1" w:styleId="WW8Num3z1">
    <w:name w:val="WW8Num3z1"/>
    <w:rsid w:val="00F812DC"/>
    <w:rPr>
      <w:rFonts w:ascii="Courier New" w:hAnsi="Courier New" w:cs="Courier New"/>
    </w:rPr>
  </w:style>
  <w:style w:type="character" w:customStyle="1" w:styleId="WW8Num4z2">
    <w:name w:val="WW8Num4z2"/>
    <w:rsid w:val="00F812DC"/>
    <w:rPr>
      <w:rFonts w:ascii="Wingdings" w:hAnsi="Wingdings" w:cs="Wingdings"/>
    </w:rPr>
  </w:style>
  <w:style w:type="character" w:customStyle="1" w:styleId="WW8Num4z3">
    <w:name w:val="WW8Num4z3"/>
    <w:rsid w:val="00F812DC"/>
    <w:rPr>
      <w:rFonts w:ascii="Symbol" w:hAnsi="Symbol" w:cs="Symbol"/>
    </w:rPr>
  </w:style>
  <w:style w:type="character" w:customStyle="1" w:styleId="WW8Num7z0">
    <w:name w:val="WW8Num7z0"/>
    <w:rsid w:val="00F812DC"/>
    <w:rPr>
      <w:rFonts w:cs="Times New Roman"/>
    </w:rPr>
  </w:style>
  <w:style w:type="character" w:customStyle="1" w:styleId="WW8Num12z0">
    <w:name w:val="WW8Num12z0"/>
    <w:rsid w:val="00F812DC"/>
    <w:rPr>
      <w:i w:val="0"/>
    </w:rPr>
  </w:style>
  <w:style w:type="character" w:customStyle="1" w:styleId="WW8Num12z1">
    <w:name w:val="WW8Num12z1"/>
    <w:rsid w:val="00F812DC"/>
    <w:rPr>
      <w:rFonts w:ascii="Courier New" w:hAnsi="Courier New" w:cs="Courier New"/>
    </w:rPr>
  </w:style>
  <w:style w:type="character" w:customStyle="1" w:styleId="WW8Num12z2">
    <w:name w:val="WW8Num12z2"/>
    <w:rsid w:val="00F812DC"/>
    <w:rPr>
      <w:rFonts w:ascii="Wingdings" w:hAnsi="Wingdings" w:cs="Wingdings"/>
    </w:rPr>
  </w:style>
  <w:style w:type="character" w:customStyle="1" w:styleId="WW8Num19z2">
    <w:name w:val="WW8Num19z2"/>
    <w:rsid w:val="00F812DC"/>
    <w:rPr>
      <w:rFonts w:ascii="Wingdings" w:hAnsi="Wingdings" w:cs="Wingdings"/>
    </w:rPr>
  </w:style>
  <w:style w:type="character" w:customStyle="1" w:styleId="WW8Num20z0">
    <w:name w:val="WW8Num20z0"/>
    <w:rsid w:val="00F812DC"/>
    <w:rPr>
      <w:rFonts w:ascii="Symbol" w:hAnsi="Symbol" w:cs="Symbol"/>
    </w:rPr>
  </w:style>
  <w:style w:type="character" w:customStyle="1" w:styleId="WW8Num20z2">
    <w:name w:val="WW8Num20z2"/>
    <w:rsid w:val="00F812DC"/>
    <w:rPr>
      <w:rFonts w:ascii="Wingdings" w:hAnsi="Wingdings" w:cs="Wingdings"/>
    </w:rPr>
  </w:style>
  <w:style w:type="character" w:customStyle="1" w:styleId="WW8Num21z1">
    <w:name w:val="WW8Num21z1"/>
    <w:rsid w:val="00F812DC"/>
    <w:rPr>
      <w:rFonts w:ascii="Courier New" w:hAnsi="Courier New" w:cs="Courier New"/>
    </w:rPr>
  </w:style>
  <w:style w:type="character" w:customStyle="1" w:styleId="WW8Num21z2">
    <w:name w:val="WW8Num21z2"/>
    <w:rsid w:val="00F812DC"/>
    <w:rPr>
      <w:rFonts w:ascii="Wingdings" w:hAnsi="Wingdings" w:cs="Wingdings"/>
    </w:rPr>
  </w:style>
  <w:style w:type="character" w:customStyle="1" w:styleId="WW8Num21z3">
    <w:name w:val="WW8Num21z3"/>
    <w:rsid w:val="00F812DC"/>
    <w:rPr>
      <w:rFonts w:ascii="Symbol" w:hAnsi="Symbol" w:cs="Symbol"/>
    </w:rPr>
  </w:style>
  <w:style w:type="character" w:customStyle="1" w:styleId="WW8Num22z1">
    <w:name w:val="WW8Num22z1"/>
    <w:rsid w:val="00F812DC"/>
    <w:rPr>
      <w:rFonts w:ascii="Courier New" w:hAnsi="Courier New" w:cs="Courier New"/>
    </w:rPr>
  </w:style>
  <w:style w:type="character" w:customStyle="1" w:styleId="WW8Num23z1">
    <w:name w:val="WW8Num23z1"/>
    <w:rsid w:val="00F812DC"/>
    <w:rPr>
      <w:rFonts w:ascii="Courier New" w:hAnsi="Courier New" w:cs="Courier New"/>
    </w:rPr>
  </w:style>
  <w:style w:type="character" w:customStyle="1" w:styleId="WW8Num26z3">
    <w:name w:val="WW8Num26z3"/>
    <w:rsid w:val="00F812DC"/>
    <w:rPr>
      <w:rFonts w:ascii="Symbol" w:hAnsi="Symbol" w:cs="Symbol"/>
    </w:rPr>
  </w:style>
  <w:style w:type="character" w:customStyle="1" w:styleId="WW8Num27z3">
    <w:name w:val="WW8Num27z3"/>
    <w:rsid w:val="00F812DC"/>
    <w:rPr>
      <w:rFonts w:ascii="Symbol" w:hAnsi="Symbol" w:cs="Symbol"/>
    </w:rPr>
  </w:style>
  <w:style w:type="character" w:customStyle="1" w:styleId="WW8Num29z1">
    <w:name w:val="WW8Num29z1"/>
    <w:rsid w:val="00F812DC"/>
    <w:rPr>
      <w:rFonts w:ascii="Courier New" w:hAnsi="Courier New" w:cs="Courier New"/>
    </w:rPr>
  </w:style>
  <w:style w:type="character" w:customStyle="1" w:styleId="WW8Num29z2">
    <w:name w:val="WW8Num29z2"/>
    <w:rsid w:val="00F812DC"/>
    <w:rPr>
      <w:rFonts w:ascii="Wingdings" w:hAnsi="Wingdings" w:cs="Wingdings"/>
    </w:rPr>
  </w:style>
  <w:style w:type="character" w:customStyle="1" w:styleId="WW8Num32z1">
    <w:name w:val="WW8Num32z1"/>
    <w:rsid w:val="00F812DC"/>
    <w:rPr>
      <w:rFonts w:ascii="Courier New" w:hAnsi="Courier New" w:cs="Courier New"/>
    </w:rPr>
  </w:style>
  <w:style w:type="character" w:customStyle="1" w:styleId="WW8Num32z2">
    <w:name w:val="WW8Num32z2"/>
    <w:rsid w:val="00F812DC"/>
    <w:rPr>
      <w:rFonts w:ascii="Wingdings" w:hAnsi="Wingdings" w:cs="Wingdings"/>
    </w:rPr>
  </w:style>
  <w:style w:type="character" w:customStyle="1" w:styleId="WW8Num32z3">
    <w:name w:val="WW8Num32z3"/>
    <w:rsid w:val="00F812DC"/>
    <w:rPr>
      <w:rFonts w:ascii="Symbol" w:hAnsi="Symbol" w:cs="Symbol"/>
    </w:rPr>
  </w:style>
  <w:style w:type="character" w:customStyle="1" w:styleId="WW8Num33z3">
    <w:name w:val="WW8Num33z3"/>
    <w:rsid w:val="00F812DC"/>
    <w:rPr>
      <w:rFonts w:ascii="Symbol" w:hAnsi="Symbol" w:cs="Symbol"/>
    </w:rPr>
  </w:style>
  <w:style w:type="character" w:customStyle="1" w:styleId="WW8Num35z1">
    <w:name w:val="WW8Num35z1"/>
    <w:rsid w:val="00F812DC"/>
    <w:rPr>
      <w:rFonts w:ascii="Courier New" w:hAnsi="Courier New" w:cs="Courier New"/>
    </w:rPr>
  </w:style>
  <w:style w:type="character" w:customStyle="1" w:styleId="WW8Num35z2">
    <w:name w:val="WW8Num35z2"/>
    <w:rsid w:val="00F812DC"/>
    <w:rPr>
      <w:rFonts w:ascii="Wingdings" w:hAnsi="Wingdings" w:cs="Wingdings"/>
    </w:rPr>
  </w:style>
  <w:style w:type="character" w:customStyle="1" w:styleId="WW8Num35z3">
    <w:name w:val="WW8Num35z3"/>
    <w:rsid w:val="00F812DC"/>
    <w:rPr>
      <w:rFonts w:ascii="Symbol" w:hAnsi="Symbol" w:cs="Symbol"/>
    </w:rPr>
  </w:style>
  <w:style w:type="character" w:customStyle="1" w:styleId="WW8Num36z0">
    <w:name w:val="WW8Num36z0"/>
    <w:rsid w:val="00F812DC"/>
    <w:rPr>
      <w:rFonts w:ascii="Symbol" w:hAnsi="Symbol" w:cs="Symbol"/>
    </w:rPr>
  </w:style>
  <w:style w:type="character" w:customStyle="1" w:styleId="WW8Num37z0">
    <w:name w:val="WW8Num37z0"/>
    <w:rsid w:val="00F812DC"/>
    <w:rPr>
      <w:rFonts w:ascii="Courier New" w:hAnsi="Courier New" w:cs="Courier New"/>
    </w:rPr>
  </w:style>
  <w:style w:type="character" w:customStyle="1" w:styleId="WW8Num37z2">
    <w:name w:val="WW8Num37z2"/>
    <w:rsid w:val="00F812DC"/>
    <w:rPr>
      <w:rFonts w:ascii="Wingdings" w:hAnsi="Wingdings" w:cs="Wingdings"/>
    </w:rPr>
  </w:style>
  <w:style w:type="character" w:customStyle="1" w:styleId="WW8Num37z3">
    <w:name w:val="WW8Num37z3"/>
    <w:rsid w:val="00F812DC"/>
    <w:rPr>
      <w:rFonts w:ascii="Symbol" w:hAnsi="Symbol" w:cs="Symbol"/>
    </w:rPr>
  </w:style>
  <w:style w:type="character" w:customStyle="1" w:styleId="WW8Num39z2">
    <w:name w:val="WW8Num39z2"/>
    <w:rsid w:val="00F812DC"/>
    <w:rPr>
      <w:rFonts w:ascii="Wingdings" w:hAnsi="Wingdings" w:cs="Wingdings"/>
    </w:rPr>
  </w:style>
  <w:style w:type="character" w:customStyle="1" w:styleId="WW8Num39z3">
    <w:name w:val="WW8Num39z3"/>
    <w:rsid w:val="00F812DC"/>
    <w:rPr>
      <w:rFonts w:ascii="Symbol" w:hAnsi="Symbol" w:cs="Symbol"/>
    </w:rPr>
  </w:style>
  <w:style w:type="character" w:customStyle="1" w:styleId="WW8Num39z4">
    <w:name w:val="WW8Num39z4"/>
    <w:rsid w:val="00F812DC"/>
    <w:rPr>
      <w:rFonts w:ascii="Courier New" w:hAnsi="Courier New" w:cs="Courier New"/>
    </w:rPr>
  </w:style>
  <w:style w:type="character" w:customStyle="1" w:styleId="WW8Num40z0">
    <w:name w:val="WW8Num40z0"/>
    <w:rsid w:val="00F812DC"/>
    <w:rPr>
      <w:rFonts w:ascii="Symbol" w:hAnsi="Symbol" w:cs="Symbol"/>
    </w:rPr>
  </w:style>
  <w:style w:type="character" w:customStyle="1" w:styleId="WW8Num40z1">
    <w:name w:val="WW8Num40z1"/>
    <w:rsid w:val="00F812DC"/>
    <w:rPr>
      <w:rFonts w:ascii="Courier New" w:hAnsi="Courier New" w:cs="Courier New"/>
    </w:rPr>
  </w:style>
  <w:style w:type="character" w:customStyle="1" w:styleId="WW8Num42z0">
    <w:name w:val="WW8Num42z0"/>
    <w:rsid w:val="00F812DC"/>
    <w:rPr>
      <w:rFonts w:ascii="Symbol" w:hAnsi="Symbol" w:cs="Symbol"/>
    </w:rPr>
  </w:style>
  <w:style w:type="character" w:customStyle="1" w:styleId="WW8Num42z1">
    <w:name w:val="WW8Num42z1"/>
    <w:rsid w:val="00F812DC"/>
    <w:rPr>
      <w:rFonts w:ascii="Courier New" w:hAnsi="Courier New" w:cs="Courier New"/>
    </w:rPr>
  </w:style>
  <w:style w:type="character" w:customStyle="1" w:styleId="WW8Num42z2">
    <w:name w:val="WW8Num42z2"/>
    <w:rsid w:val="00F812DC"/>
    <w:rPr>
      <w:rFonts w:ascii="Wingdings" w:hAnsi="Wingdings" w:cs="Wingdings"/>
    </w:rPr>
  </w:style>
  <w:style w:type="character" w:customStyle="1" w:styleId="WW8Num43z2">
    <w:name w:val="WW8Num43z2"/>
    <w:rsid w:val="00F812DC"/>
    <w:rPr>
      <w:rFonts w:cs="Times New Roman"/>
      <w:b/>
      <w:color w:val="00000A"/>
    </w:rPr>
  </w:style>
  <w:style w:type="character" w:customStyle="1" w:styleId="WW8Num44z0">
    <w:name w:val="WW8Num44z0"/>
    <w:rsid w:val="00F812DC"/>
    <w:rPr>
      <w:rFonts w:ascii="Wingdings" w:hAnsi="Wingdings" w:cs="Wingdings"/>
    </w:rPr>
  </w:style>
  <w:style w:type="character" w:customStyle="1" w:styleId="WW8Num44z1">
    <w:name w:val="WW8Num44z1"/>
    <w:rsid w:val="00F812DC"/>
    <w:rPr>
      <w:rFonts w:ascii="Courier New" w:hAnsi="Courier New" w:cs="Courier New"/>
    </w:rPr>
  </w:style>
  <w:style w:type="character" w:customStyle="1" w:styleId="WW8Num44z3">
    <w:name w:val="WW8Num44z3"/>
    <w:rsid w:val="00F812DC"/>
    <w:rPr>
      <w:rFonts w:ascii="Symbol" w:hAnsi="Symbol" w:cs="Symbol"/>
    </w:rPr>
  </w:style>
  <w:style w:type="character" w:customStyle="1" w:styleId="WW8Num46z0">
    <w:name w:val="WW8Num46z0"/>
    <w:rsid w:val="00F812DC"/>
    <w:rPr>
      <w:rFonts w:ascii="Symbol" w:hAnsi="Symbol" w:cs="Symbol"/>
    </w:rPr>
  </w:style>
  <w:style w:type="character" w:customStyle="1" w:styleId="WW8Num46z1">
    <w:name w:val="WW8Num46z1"/>
    <w:rsid w:val="00F812DC"/>
    <w:rPr>
      <w:rFonts w:ascii="Courier New" w:hAnsi="Courier New" w:cs="Courier New"/>
    </w:rPr>
  </w:style>
  <w:style w:type="character" w:customStyle="1" w:styleId="WW8Num46z2">
    <w:name w:val="WW8Num46z2"/>
    <w:rsid w:val="00F812DC"/>
    <w:rPr>
      <w:rFonts w:ascii="Wingdings" w:hAnsi="Wingdings" w:cs="Wingdings"/>
    </w:rPr>
  </w:style>
  <w:style w:type="character" w:customStyle="1" w:styleId="WW8Num47z0">
    <w:name w:val="WW8Num47z0"/>
    <w:rsid w:val="00F812DC"/>
    <w:rPr>
      <w:rFonts w:ascii="Symbol" w:hAnsi="Symbol" w:cs="Symbol"/>
      <w:color w:val="auto"/>
    </w:rPr>
  </w:style>
  <w:style w:type="character" w:customStyle="1" w:styleId="WW8Num47z1">
    <w:name w:val="WW8Num47z1"/>
    <w:rsid w:val="00F812DC"/>
    <w:rPr>
      <w:rFonts w:ascii="Wingdings" w:hAnsi="Wingdings" w:cs="Wingdings"/>
    </w:rPr>
  </w:style>
  <w:style w:type="character" w:customStyle="1" w:styleId="WW8Num47z2">
    <w:name w:val="WW8Num47z2"/>
    <w:rsid w:val="00F812DC"/>
    <w:rPr>
      <w:rFonts w:ascii="Wingdings" w:hAnsi="Wingdings" w:cs="Wingdings"/>
    </w:rPr>
  </w:style>
  <w:style w:type="character" w:customStyle="1" w:styleId="WW8Num48z0">
    <w:name w:val="WW8Num48z0"/>
    <w:rsid w:val="00F812DC"/>
    <w:rPr>
      <w:rFonts w:ascii="Symbol" w:hAnsi="Symbol" w:cs="Symbol"/>
    </w:rPr>
  </w:style>
  <w:style w:type="character" w:customStyle="1" w:styleId="WW8Num48z1">
    <w:name w:val="WW8Num48z1"/>
    <w:rsid w:val="00F812DC"/>
    <w:rPr>
      <w:rFonts w:ascii="Courier New" w:hAnsi="Courier New" w:cs="Courier New"/>
    </w:rPr>
  </w:style>
  <w:style w:type="character" w:customStyle="1" w:styleId="WW8Num48z2">
    <w:name w:val="WW8Num48z2"/>
    <w:rsid w:val="00F812DC"/>
    <w:rPr>
      <w:rFonts w:ascii="Wingdings" w:hAnsi="Wingdings" w:cs="Wingdings"/>
    </w:rPr>
  </w:style>
  <w:style w:type="character" w:customStyle="1" w:styleId="WW8Num50z0">
    <w:name w:val="WW8Num50z0"/>
    <w:rsid w:val="00F812DC"/>
    <w:rPr>
      <w:rFonts w:ascii="Symbol" w:hAnsi="Symbol" w:cs="Symbol"/>
    </w:rPr>
  </w:style>
  <w:style w:type="character" w:customStyle="1" w:styleId="WW8Num50z1">
    <w:name w:val="WW8Num50z1"/>
    <w:rsid w:val="00F812DC"/>
    <w:rPr>
      <w:rFonts w:ascii="Courier New" w:hAnsi="Courier New" w:cs="Courier New"/>
    </w:rPr>
  </w:style>
  <w:style w:type="character" w:customStyle="1" w:styleId="WW8Num50z2">
    <w:name w:val="WW8Num50z2"/>
    <w:rsid w:val="00F812DC"/>
    <w:rPr>
      <w:rFonts w:ascii="Wingdings" w:hAnsi="Wingdings" w:cs="Wingdings"/>
    </w:rPr>
  </w:style>
  <w:style w:type="character" w:customStyle="1" w:styleId="WW8Num54z0">
    <w:name w:val="WW8Num54z0"/>
    <w:rsid w:val="00F812DC"/>
    <w:rPr>
      <w:rFonts w:ascii="Symbol" w:hAnsi="Symbol" w:cs="Symbol"/>
    </w:rPr>
  </w:style>
  <w:style w:type="character" w:customStyle="1" w:styleId="WW8Num54z1">
    <w:name w:val="WW8Num54z1"/>
    <w:rsid w:val="00F812DC"/>
    <w:rPr>
      <w:rFonts w:ascii="Courier New" w:hAnsi="Courier New" w:cs="Courier New"/>
    </w:rPr>
  </w:style>
  <w:style w:type="character" w:customStyle="1" w:styleId="WW8Num54z2">
    <w:name w:val="WW8Num54z2"/>
    <w:rsid w:val="00F812DC"/>
    <w:rPr>
      <w:rFonts w:ascii="Wingdings" w:hAnsi="Wingdings" w:cs="Wingdings"/>
    </w:rPr>
  </w:style>
  <w:style w:type="character" w:customStyle="1" w:styleId="WW8Num56z0">
    <w:name w:val="WW8Num56z0"/>
    <w:rsid w:val="00F812DC"/>
    <w:rPr>
      <w:rFonts w:ascii="Symbol" w:hAnsi="Symbol" w:cs="Symbol"/>
    </w:rPr>
  </w:style>
  <w:style w:type="character" w:customStyle="1" w:styleId="WW8Num56z1">
    <w:name w:val="WW8Num56z1"/>
    <w:rsid w:val="00F812DC"/>
    <w:rPr>
      <w:rFonts w:ascii="Courier New" w:hAnsi="Courier New" w:cs="Courier New"/>
    </w:rPr>
  </w:style>
  <w:style w:type="character" w:customStyle="1" w:styleId="WW8Num56z2">
    <w:name w:val="WW8Num56z2"/>
    <w:rsid w:val="00F812DC"/>
    <w:rPr>
      <w:rFonts w:ascii="Wingdings" w:hAnsi="Wingdings" w:cs="Wingdings"/>
    </w:rPr>
  </w:style>
  <w:style w:type="character" w:customStyle="1" w:styleId="WW8Num57z0">
    <w:name w:val="WW8Num57z0"/>
    <w:rsid w:val="00F812DC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F812DC"/>
    <w:rPr>
      <w:rFonts w:ascii="Courier New" w:hAnsi="Courier New" w:cs="Courier New"/>
    </w:rPr>
  </w:style>
  <w:style w:type="character" w:customStyle="1" w:styleId="WW8Num57z2">
    <w:name w:val="WW8Num57z2"/>
    <w:rsid w:val="00F812DC"/>
    <w:rPr>
      <w:rFonts w:ascii="Wingdings" w:hAnsi="Wingdings" w:cs="Wingdings"/>
    </w:rPr>
  </w:style>
  <w:style w:type="character" w:customStyle="1" w:styleId="WW8Num57z3">
    <w:name w:val="WW8Num57z3"/>
    <w:rsid w:val="00F812DC"/>
    <w:rPr>
      <w:rFonts w:ascii="Symbol" w:hAnsi="Symbol" w:cs="Symbol"/>
    </w:rPr>
  </w:style>
  <w:style w:type="character" w:customStyle="1" w:styleId="WW8Num59z0">
    <w:name w:val="WW8Num59z0"/>
    <w:rsid w:val="00F812DC"/>
    <w:rPr>
      <w:rFonts w:ascii="Symbol" w:hAnsi="Symbol" w:cs="Symbol"/>
    </w:rPr>
  </w:style>
  <w:style w:type="character" w:customStyle="1" w:styleId="WW8Num60z0">
    <w:name w:val="WW8Num60z0"/>
    <w:rsid w:val="00F812DC"/>
    <w:rPr>
      <w:rFonts w:ascii="Wingdings" w:hAnsi="Wingdings" w:cs="Wingdings"/>
    </w:rPr>
  </w:style>
  <w:style w:type="character" w:customStyle="1" w:styleId="WW8Num60z1">
    <w:name w:val="WW8Num60z1"/>
    <w:rsid w:val="00F812DC"/>
    <w:rPr>
      <w:rFonts w:ascii="Courier New" w:hAnsi="Courier New" w:cs="Courier New"/>
    </w:rPr>
  </w:style>
  <w:style w:type="character" w:customStyle="1" w:styleId="WW8Num60z3">
    <w:name w:val="WW8Num60z3"/>
    <w:rsid w:val="00F812DC"/>
    <w:rPr>
      <w:rFonts w:ascii="Symbol" w:hAnsi="Symbol" w:cs="Symbol"/>
    </w:rPr>
  </w:style>
  <w:style w:type="character" w:customStyle="1" w:styleId="WW8Num61z0">
    <w:name w:val="WW8Num61z0"/>
    <w:rsid w:val="00F812DC"/>
    <w:rPr>
      <w:rFonts w:ascii="Symbol" w:eastAsia="Times New Roman" w:hAnsi="Symbol" w:cs="Times New Roman"/>
    </w:rPr>
  </w:style>
  <w:style w:type="character" w:customStyle="1" w:styleId="WW8Num61z1">
    <w:name w:val="WW8Num61z1"/>
    <w:rsid w:val="00F812DC"/>
    <w:rPr>
      <w:rFonts w:ascii="Courier New" w:hAnsi="Courier New" w:cs="Courier New"/>
    </w:rPr>
  </w:style>
  <w:style w:type="character" w:customStyle="1" w:styleId="WW8Num61z2">
    <w:name w:val="WW8Num61z2"/>
    <w:rsid w:val="00F812DC"/>
    <w:rPr>
      <w:rFonts w:ascii="Wingdings" w:hAnsi="Wingdings" w:cs="Wingdings"/>
    </w:rPr>
  </w:style>
  <w:style w:type="character" w:customStyle="1" w:styleId="WW8Num61z3">
    <w:name w:val="WW8Num61z3"/>
    <w:rsid w:val="00F812DC"/>
    <w:rPr>
      <w:rFonts w:ascii="Symbol" w:hAnsi="Symbol" w:cs="Symbol"/>
    </w:rPr>
  </w:style>
  <w:style w:type="character" w:customStyle="1" w:styleId="WW8Num62z0">
    <w:name w:val="WW8Num62z0"/>
    <w:rsid w:val="00F812DC"/>
    <w:rPr>
      <w:rFonts w:ascii="Symbol" w:hAnsi="Symbol" w:cs="Symbol"/>
    </w:rPr>
  </w:style>
  <w:style w:type="character" w:customStyle="1" w:styleId="WW8Num62z1">
    <w:name w:val="WW8Num62z1"/>
    <w:rsid w:val="00F812DC"/>
    <w:rPr>
      <w:rFonts w:ascii="Courier New" w:hAnsi="Courier New" w:cs="Courier New"/>
    </w:rPr>
  </w:style>
  <w:style w:type="character" w:customStyle="1" w:styleId="WW8Num62z2">
    <w:name w:val="WW8Num62z2"/>
    <w:rsid w:val="00F812DC"/>
    <w:rPr>
      <w:rFonts w:ascii="Wingdings" w:hAnsi="Wingdings" w:cs="Wingdings"/>
    </w:rPr>
  </w:style>
  <w:style w:type="character" w:customStyle="1" w:styleId="WW8Num63z0">
    <w:name w:val="WW8Num63z0"/>
    <w:rsid w:val="00F812DC"/>
    <w:rPr>
      <w:rFonts w:ascii="Symbol" w:hAnsi="Symbol" w:cs="Symbol"/>
    </w:rPr>
  </w:style>
  <w:style w:type="character" w:customStyle="1" w:styleId="WW8Num63z1">
    <w:name w:val="WW8Num63z1"/>
    <w:rsid w:val="00F812DC"/>
    <w:rPr>
      <w:rFonts w:ascii="Courier New" w:hAnsi="Courier New" w:cs="Courier New"/>
    </w:rPr>
  </w:style>
  <w:style w:type="character" w:customStyle="1" w:styleId="WW8Num63z2">
    <w:name w:val="WW8Num63z2"/>
    <w:rsid w:val="00F812DC"/>
    <w:rPr>
      <w:rFonts w:ascii="Wingdings" w:hAnsi="Wingdings" w:cs="Wingdings"/>
    </w:rPr>
  </w:style>
  <w:style w:type="character" w:customStyle="1" w:styleId="35">
    <w:name w:val="Основной шрифт абзаца3"/>
    <w:rsid w:val="00F812DC"/>
  </w:style>
  <w:style w:type="character" w:customStyle="1" w:styleId="WW8Num3z4">
    <w:name w:val="WW8Num3z4"/>
    <w:rsid w:val="00F812DC"/>
    <w:rPr>
      <w:rFonts w:ascii="Courier New" w:hAnsi="Courier New" w:cs="Courier New"/>
    </w:rPr>
  </w:style>
  <w:style w:type="character" w:customStyle="1" w:styleId="WW8Num37z1">
    <w:name w:val="WW8Num37z1"/>
    <w:rsid w:val="00F812D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F812DC"/>
  </w:style>
  <w:style w:type="character" w:customStyle="1" w:styleId="WW-Absatz-Standardschriftart">
    <w:name w:val="WW-Absatz-Standardschriftart"/>
    <w:rsid w:val="00F812DC"/>
  </w:style>
  <w:style w:type="character" w:customStyle="1" w:styleId="WW-Absatz-Standardschriftart1">
    <w:name w:val="WW-Absatz-Standardschriftart1"/>
    <w:rsid w:val="00F812DC"/>
  </w:style>
  <w:style w:type="character" w:customStyle="1" w:styleId="WW8Num28z3">
    <w:name w:val="WW8Num28z3"/>
    <w:rsid w:val="00F812DC"/>
    <w:rPr>
      <w:rFonts w:ascii="Symbol" w:hAnsi="Symbol" w:cs="Symbol"/>
    </w:rPr>
  </w:style>
  <w:style w:type="character" w:customStyle="1" w:styleId="WW8Num30z1">
    <w:name w:val="WW8Num30z1"/>
    <w:rsid w:val="00F812DC"/>
    <w:rPr>
      <w:rFonts w:ascii="Courier New" w:hAnsi="Courier New" w:cs="Courier New"/>
    </w:rPr>
  </w:style>
  <w:style w:type="character" w:customStyle="1" w:styleId="WW8Num30z2">
    <w:name w:val="WW8Num30z2"/>
    <w:rsid w:val="00F812D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F812DC"/>
  </w:style>
  <w:style w:type="character" w:customStyle="1" w:styleId="WW-Absatz-Standardschriftart111">
    <w:name w:val="WW-Absatz-Standardschriftart111"/>
    <w:rsid w:val="00F812DC"/>
  </w:style>
  <w:style w:type="character" w:customStyle="1" w:styleId="WW8Num24z3">
    <w:name w:val="WW8Num24z3"/>
    <w:rsid w:val="00F812DC"/>
    <w:rPr>
      <w:rFonts w:ascii="Symbol" w:hAnsi="Symbol" w:cs="Symbol"/>
    </w:rPr>
  </w:style>
  <w:style w:type="character" w:customStyle="1" w:styleId="WW8Num29z3">
    <w:name w:val="WW8Num29z3"/>
    <w:rsid w:val="00F812DC"/>
    <w:rPr>
      <w:rFonts w:ascii="Symbol" w:hAnsi="Symbol" w:cs="Symbol"/>
    </w:rPr>
  </w:style>
  <w:style w:type="character" w:customStyle="1" w:styleId="WW8Num31z1">
    <w:name w:val="WW8Num31z1"/>
    <w:rsid w:val="00F812DC"/>
    <w:rPr>
      <w:rFonts w:ascii="Courier New" w:hAnsi="Courier New" w:cs="Courier New"/>
    </w:rPr>
  </w:style>
  <w:style w:type="character" w:customStyle="1" w:styleId="WW8Num31z2">
    <w:name w:val="WW8Num31z2"/>
    <w:rsid w:val="00F812DC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F812DC"/>
  </w:style>
  <w:style w:type="character" w:customStyle="1" w:styleId="WW-Absatz-Standardschriftart11111">
    <w:name w:val="WW-Absatz-Standardschriftart11111"/>
    <w:rsid w:val="00F812DC"/>
  </w:style>
  <w:style w:type="character" w:customStyle="1" w:styleId="WW8Num25z3">
    <w:name w:val="WW8Num25z3"/>
    <w:rsid w:val="00F812DC"/>
    <w:rPr>
      <w:rFonts w:ascii="Symbol" w:hAnsi="Symbol" w:cs="Symbol"/>
    </w:rPr>
  </w:style>
  <w:style w:type="character" w:customStyle="1" w:styleId="WW8Num30z3">
    <w:name w:val="WW8Num30z3"/>
    <w:rsid w:val="00F812DC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F812DC"/>
  </w:style>
  <w:style w:type="character" w:customStyle="1" w:styleId="WW-Absatz-Standardschriftart1111111">
    <w:name w:val="WW-Absatz-Standardschriftart1111111"/>
    <w:rsid w:val="00F812DC"/>
  </w:style>
  <w:style w:type="character" w:customStyle="1" w:styleId="WW8Num31z3">
    <w:name w:val="WW8Num31z3"/>
    <w:rsid w:val="00F812DC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F812DC"/>
  </w:style>
  <w:style w:type="character" w:customStyle="1" w:styleId="WW8Num34z3">
    <w:name w:val="WW8Num34z3"/>
    <w:rsid w:val="00F812DC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F812DC"/>
  </w:style>
  <w:style w:type="character" w:customStyle="1" w:styleId="WW-Absatz-Standardschriftart1111111111">
    <w:name w:val="WW-Absatz-Standardschriftart1111111111"/>
    <w:rsid w:val="00F812DC"/>
  </w:style>
  <w:style w:type="character" w:customStyle="1" w:styleId="WW-Absatz-Standardschriftart11111111111">
    <w:name w:val="WW-Absatz-Standardschriftart11111111111"/>
    <w:rsid w:val="00F812DC"/>
  </w:style>
  <w:style w:type="character" w:customStyle="1" w:styleId="WW-Absatz-Standardschriftart111111111111">
    <w:name w:val="WW-Absatz-Standardschriftart111111111111"/>
    <w:rsid w:val="00F812DC"/>
  </w:style>
  <w:style w:type="character" w:customStyle="1" w:styleId="WW-Absatz-Standardschriftart1111111111111">
    <w:name w:val="WW-Absatz-Standardschriftart1111111111111"/>
    <w:rsid w:val="00F812DC"/>
  </w:style>
  <w:style w:type="character" w:customStyle="1" w:styleId="WW-Absatz-Standardschriftart11111111111111">
    <w:name w:val="WW-Absatz-Standardschriftart11111111111111"/>
    <w:rsid w:val="00F812DC"/>
  </w:style>
  <w:style w:type="character" w:customStyle="1" w:styleId="WW-Absatz-Standardschriftart111111111111111">
    <w:name w:val="WW-Absatz-Standardschriftart111111111111111"/>
    <w:rsid w:val="00F812DC"/>
  </w:style>
  <w:style w:type="character" w:customStyle="1" w:styleId="WW-Absatz-Standardschriftart1111111111111111">
    <w:name w:val="WW-Absatz-Standardschriftart1111111111111111"/>
    <w:rsid w:val="00F812DC"/>
  </w:style>
  <w:style w:type="character" w:customStyle="1" w:styleId="WW-Absatz-Standardschriftart11111111111111111">
    <w:name w:val="WW-Absatz-Standardschriftart11111111111111111"/>
    <w:rsid w:val="00F812DC"/>
  </w:style>
  <w:style w:type="character" w:customStyle="1" w:styleId="WW-Absatz-Standardschriftart111111111111111111">
    <w:name w:val="WW-Absatz-Standardschriftart111111111111111111"/>
    <w:rsid w:val="00F812DC"/>
  </w:style>
  <w:style w:type="character" w:customStyle="1" w:styleId="WW-Absatz-Standardschriftart1111111111111111111">
    <w:name w:val="WW-Absatz-Standardschriftart1111111111111111111"/>
    <w:rsid w:val="00F812DC"/>
  </w:style>
  <w:style w:type="character" w:customStyle="1" w:styleId="WW-Absatz-Standardschriftart11111111111111111111">
    <w:name w:val="WW-Absatz-Standardschriftart11111111111111111111"/>
    <w:rsid w:val="00F812DC"/>
  </w:style>
  <w:style w:type="character" w:customStyle="1" w:styleId="WW-Absatz-Standardschriftart111111111111111111111">
    <w:name w:val="WW-Absatz-Standardschriftart111111111111111111111"/>
    <w:rsid w:val="00F812DC"/>
  </w:style>
  <w:style w:type="character" w:customStyle="1" w:styleId="WW-Absatz-Standardschriftart1111111111111111111111">
    <w:name w:val="WW-Absatz-Standardschriftart1111111111111111111111"/>
    <w:rsid w:val="00F812DC"/>
  </w:style>
  <w:style w:type="character" w:customStyle="1" w:styleId="WW-Absatz-Standardschriftart11111111111111111111111">
    <w:name w:val="WW-Absatz-Standardschriftart11111111111111111111111"/>
    <w:rsid w:val="00F812DC"/>
  </w:style>
  <w:style w:type="character" w:customStyle="1" w:styleId="WW-Absatz-Standardschriftart111111111111111111111111">
    <w:name w:val="WW-Absatz-Standardschriftart111111111111111111111111"/>
    <w:rsid w:val="00F812DC"/>
  </w:style>
  <w:style w:type="character" w:customStyle="1" w:styleId="WW-Absatz-Standardschriftart1111111111111111111111111">
    <w:name w:val="WW-Absatz-Standardschriftart1111111111111111111111111"/>
    <w:rsid w:val="00F812DC"/>
  </w:style>
  <w:style w:type="character" w:customStyle="1" w:styleId="29">
    <w:name w:val="Основной шрифт абзаца2"/>
    <w:rsid w:val="00F812DC"/>
  </w:style>
  <w:style w:type="character" w:customStyle="1" w:styleId="WW-Absatz-Standardschriftart11111111111111111111111111">
    <w:name w:val="WW-Absatz-Standardschriftart11111111111111111111111111"/>
    <w:rsid w:val="00F812DC"/>
  </w:style>
  <w:style w:type="character" w:customStyle="1" w:styleId="WW-Absatz-Standardschriftart111111111111111111111111111">
    <w:name w:val="WW-Absatz-Standardschriftart111111111111111111111111111"/>
    <w:rsid w:val="00F812DC"/>
  </w:style>
  <w:style w:type="character" w:customStyle="1" w:styleId="WW-Absatz-Standardschriftart1111111111111111111111111111">
    <w:name w:val="WW-Absatz-Standardschriftart1111111111111111111111111111"/>
    <w:rsid w:val="00F812DC"/>
  </w:style>
  <w:style w:type="character" w:customStyle="1" w:styleId="WW-Absatz-Standardschriftart11111111111111111111111111111">
    <w:name w:val="WW-Absatz-Standardschriftart11111111111111111111111111111"/>
    <w:rsid w:val="00F812DC"/>
  </w:style>
  <w:style w:type="character" w:customStyle="1" w:styleId="19">
    <w:name w:val="Основной шрифт абзаца1"/>
    <w:rsid w:val="00F812DC"/>
  </w:style>
  <w:style w:type="character" w:customStyle="1" w:styleId="2a">
    <w:name w:val="Знак Знак2"/>
    <w:rsid w:val="00F812DC"/>
    <w:rPr>
      <w:lang w:val="ru-RU" w:bidi="ar-SA"/>
    </w:rPr>
  </w:style>
  <w:style w:type="character" w:customStyle="1" w:styleId="afff6">
    <w:name w:val="Символ нумерации"/>
    <w:rsid w:val="00F812DC"/>
    <w:rPr>
      <w:b/>
      <w:bCs/>
      <w:sz w:val="20"/>
      <w:szCs w:val="20"/>
    </w:rPr>
  </w:style>
  <w:style w:type="character" w:customStyle="1" w:styleId="ListLabel2">
    <w:name w:val="ListLabel 2"/>
    <w:rsid w:val="00F812DC"/>
    <w:rPr>
      <w:rFonts w:cs="Courier New"/>
    </w:rPr>
  </w:style>
  <w:style w:type="character" w:customStyle="1" w:styleId="ListLabel4">
    <w:name w:val="ListLabel 4"/>
    <w:rsid w:val="00F812DC"/>
    <w:rPr>
      <w:rFonts w:cs="Times New Roman"/>
    </w:rPr>
  </w:style>
  <w:style w:type="character" w:customStyle="1" w:styleId="ListLabel6">
    <w:name w:val="ListLabel 6"/>
    <w:rsid w:val="00F812DC"/>
    <w:rPr>
      <w:rFonts w:eastAsia="Times New Roman"/>
    </w:rPr>
  </w:style>
  <w:style w:type="character" w:styleId="afff7">
    <w:name w:val="line number"/>
    <w:rsid w:val="00F812DC"/>
  </w:style>
  <w:style w:type="character" w:customStyle="1" w:styleId="afff8">
    <w:name w:val="Символы концевой сноски"/>
    <w:rsid w:val="00F812DC"/>
  </w:style>
  <w:style w:type="character" w:customStyle="1" w:styleId="1a">
    <w:name w:val="Знак концевой сноски1"/>
    <w:rsid w:val="00F812DC"/>
    <w:rPr>
      <w:vertAlign w:val="superscript"/>
    </w:rPr>
  </w:style>
  <w:style w:type="character" w:customStyle="1" w:styleId="afff9">
    <w:name w:val="Маркеры списка"/>
    <w:rsid w:val="00F812DC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F812DC"/>
  </w:style>
  <w:style w:type="character" w:customStyle="1" w:styleId="ListLabel3">
    <w:name w:val="ListLabel 3"/>
    <w:rsid w:val="00F812DC"/>
    <w:rPr>
      <w:color w:val="00000A"/>
    </w:rPr>
  </w:style>
  <w:style w:type="character" w:customStyle="1" w:styleId="ListLabel5">
    <w:name w:val="ListLabel 5"/>
    <w:rsid w:val="00F812DC"/>
    <w:rPr>
      <w:rFonts w:eastAsia="Times New Roman" w:cs="Times New Roman"/>
    </w:rPr>
  </w:style>
  <w:style w:type="character" w:customStyle="1" w:styleId="ListLabel1">
    <w:name w:val="ListLabel 1"/>
    <w:rsid w:val="00F812DC"/>
    <w:rPr>
      <w:rFonts w:cs="Times New Roman"/>
      <w:b/>
      <w:color w:val="00000A"/>
    </w:rPr>
  </w:style>
  <w:style w:type="character" w:customStyle="1" w:styleId="1b">
    <w:name w:val="Знак примечания1"/>
    <w:rsid w:val="00F812DC"/>
    <w:rPr>
      <w:sz w:val="16"/>
      <w:szCs w:val="16"/>
    </w:rPr>
  </w:style>
  <w:style w:type="character" w:customStyle="1" w:styleId="WW8Num55z0">
    <w:name w:val="WW8Num55z0"/>
    <w:rsid w:val="00F812DC"/>
    <w:rPr>
      <w:rFonts w:ascii="Symbol" w:hAnsi="Symbol" w:cs="Symbol"/>
    </w:rPr>
  </w:style>
  <w:style w:type="character" w:customStyle="1" w:styleId="WW8Num55z1">
    <w:name w:val="WW8Num55z1"/>
    <w:rsid w:val="00F812DC"/>
    <w:rPr>
      <w:rFonts w:ascii="Courier New" w:hAnsi="Courier New" w:cs="Courier New"/>
    </w:rPr>
  </w:style>
  <w:style w:type="character" w:customStyle="1" w:styleId="WW8Num55z2">
    <w:name w:val="WW8Num55z2"/>
    <w:rsid w:val="00F812DC"/>
    <w:rPr>
      <w:rFonts w:ascii="Wingdings" w:hAnsi="Wingdings" w:cs="Wingdings"/>
    </w:rPr>
  </w:style>
  <w:style w:type="character" w:customStyle="1" w:styleId="120">
    <w:name w:val="Знак Знак12"/>
    <w:rsid w:val="00F812DC"/>
    <w:rPr>
      <w:sz w:val="24"/>
      <w:szCs w:val="24"/>
      <w:lang w:val="ru-RU" w:bidi="ar-SA"/>
    </w:rPr>
  </w:style>
  <w:style w:type="character" w:customStyle="1" w:styleId="afffa">
    <w:name w:val="Ссылка указателя"/>
    <w:rsid w:val="00F812DC"/>
  </w:style>
  <w:style w:type="character" w:styleId="afffb">
    <w:name w:val="endnote reference"/>
    <w:rsid w:val="00F812DC"/>
    <w:rPr>
      <w:vertAlign w:val="superscript"/>
    </w:rPr>
  </w:style>
  <w:style w:type="character" w:customStyle="1" w:styleId="WW8Num59z1">
    <w:name w:val="WW8Num59z1"/>
    <w:rsid w:val="00F812DC"/>
    <w:rPr>
      <w:rFonts w:ascii="Courier New" w:hAnsi="Courier New" w:cs="Courier New"/>
    </w:rPr>
  </w:style>
  <w:style w:type="character" w:customStyle="1" w:styleId="WW8Num59z2">
    <w:name w:val="WW8Num59z2"/>
    <w:rsid w:val="00F812DC"/>
    <w:rPr>
      <w:rFonts w:ascii="Wingdings" w:hAnsi="Wingdings" w:cs="Wingdings"/>
    </w:rPr>
  </w:style>
  <w:style w:type="character" w:customStyle="1" w:styleId="WW8Num36z1">
    <w:name w:val="WW8Num36z1"/>
    <w:rsid w:val="00F812DC"/>
    <w:rPr>
      <w:rFonts w:ascii="Courier New" w:hAnsi="Courier New" w:cs="Courier New"/>
    </w:rPr>
  </w:style>
  <w:style w:type="character" w:customStyle="1" w:styleId="WW8Num36z2">
    <w:name w:val="WW8Num36z2"/>
    <w:rsid w:val="00F812DC"/>
    <w:rPr>
      <w:rFonts w:ascii="Wingdings" w:hAnsi="Wingdings" w:cs="Wingdings"/>
    </w:rPr>
  </w:style>
  <w:style w:type="character" w:customStyle="1" w:styleId="WW8Num40z2">
    <w:name w:val="WW8Num40z2"/>
    <w:rsid w:val="00F812DC"/>
    <w:rPr>
      <w:rFonts w:ascii="StarSymbol" w:hAnsi="StarSymbol" w:cs="StarSymbol"/>
    </w:rPr>
  </w:style>
  <w:style w:type="character" w:customStyle="1" w:styleId="WW8Num46z3">
    <w:name w:val="WW8Num46z3"/>
    <w:rsid w:val="00F812DC"/>
    <w:rPr>
      <w:rFonts w:ascii="Symbol" w:hAnsi="Symbol" w:cs="Symbol"/>
    </w:rPr>
  </w:style>
  <w:style w:type="paragraph" w:styleId="afffc">
    <w:name w:val="List"/>
    <w:basedOn w:val="afa"/>
    <w:rsid w:val="00F812DC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6">
    <w:name w:val="Указатель3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b">
    <w:name w:val="Название2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c">
    <w:name w:val="Указатель2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c">
    <w:name w:val="Название1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d">
    <w:name w:val="Указатель1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F812D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d">
    <w:name w:val="Заголовок таблицы"/>
    <w:basedOn w:val="ad"/>
    <w:rsid w:val="00F812DC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F812DC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sz w:val="20"/>
      <w:szCs w:val="20"/>
      <w:lang w:eastAsia="zh-CN"/>
    </w:rPr>
  </w:style>
  <w:style w:type="paragraph" w:customStyle="1" w:styleId="1e">
    <w:name w:val="Текст1"/>
    <w:basedOn w:val="a"/>
    <w:rsid w:val="00F812DC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d">
    <w:name w:val="Название объекта2"/>
    <w:basedOn w:val="a"/>
    <w:rsid w:val="00F812DC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sz w:val="18"/>
      <w:szCs w:val="18"/>
      <w:lang w:eastAsia="zh-CN"/>
    </w:rPr>
  </w:style>
  <w:style w:type="paragraph" w:customStyle="1" w:styleId="1f">
    <w:name w:val="Обычный (Интернет)1"/>
    <w:basedOn w:val="a"/>
    <w:rsid w:val="00F812DC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37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0">
    <w:name w:val="Без интервала1"/>
    <w:rsid w:val="00F812DC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</w:rPr>
  </w:style>
  <w:style w:type="paragraph" w:customStyle="1" w:styleId="212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F812DC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yle6">
    <w:name w:val="style6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1">
    <w:name w:val="Основной текст 22"/>
    <w:basedOn w:val="a"/>
    <w:rsid w:val="00F812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1">
    <w:name w:val="Оглавление 10"/>
    <w:basedOn w:val="36"/>
    <w:rsid w:val="00F812DC"/>
    <w:pPr>
      <w:tabs>
        <w:tab w:val="right" w:leader="dot" w:pos="7091"/>
      </w:tabs>
      <w:ind w:left="2547"/>
    </w:pPr>
  </w:style>
  <w:style w:type="paragraph" w:customStyle="1" w:styleId="afffe">
    <w:name w:val="Содержимое врезки"/>
    <w:basedOn w:val="afa"/>
    <w:rsid w:val="00F812DC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f">
    <w:name w:val="Верхний колонтитул слева"/>
    <w:basedOn w:val="a"/>
    <w:rsid w:val="00F812DC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F812DC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solistparagraphbullet2gif">
    <w:name w:val="msolistparagraphbullet2.gif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153">
    <w:name w:val="s_153"/>
    <w:basedOn w:val="a"/>
    <w:rsid w:val="00F812DC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3">
    <w:name w:val="s_103"/>
    <w:rsid w:val="00F812DC"/>
    <w:rPr>
      <w:b/>
      <w:bCs/>
      <w:color w:val="000080"/>
    </w:rPr>
  </w:style>
  <w:style w:type="paragraph" w:customStyle="1" w:styleId="s13">
    <w:name w:val="s_13"/>
    <w:basedOn w:val="a"/>
    <w:rsid w:val="00F812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222">
    <w:name w:val="s_222"/>
    <w:basedOn w:val="a"/>
    <w:rsid w:val="00F812D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0"/>
      <w:szCs w:val="20"/>
      <w:lang w:eastAsia="ru-RU"/>
    </w:rPr>
  </w:style>
  <w:style w:type="paragraph" w:customStyle="1" w:styleId="western">
    <w:name w:val="western"/>
    <w:basedOn w:val="a"/>
    <w:rsid w:val="00F812DC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4"/>
    <w:uiPriority w:val="39"/>
    <w:rsid w:val="00F8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812DC"/>
  </w:style>
  <w:style w:type="character" w:styleId="affff0">
    <w:name w:val="Unresolved Mention"/>
    <w:uiPriority w:val="99"/>
    <w:semiHidden/>
    <w:unhideWhenUsed/>
    <w:rsid w:val="00F812DC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F812DC"/>
    <w:rPr>
      <w:sz w:val="28"/>
      <w:lang w:eastAsia="zh-CN"/>
    </w:rPr>
  </w:style>
  <w:style w:type="character" w:customStyle="1" w:styleId="affff1">
    <w:name w:val="Другое_"/>
    <w:link w:val="affff2"/>
    <w:uiPriority w:val="99"/>
    <w:locked/>
    <w:rsid w:val="00F812DC"/>
    <w:rPr>
      <w:sz w:val="18"/>
      <w:szCs w:val="18"/>
      <w:shd w:val="clear" w:color="auto" w:fill="FFFFFF"/>
    </w:rPr>
  </w:style>
  <w:style w:type="paragraph" w:customStyle="1" w:styleId="affff2">
    <w:name w:val="Другое"/>
    <w:basedOn w:val="a"/>
    <w:link w:val="affff1"/>
    <w:uiPriority w:val="99"/>
    <w:rsid w:val="00F812DC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paragraph" w:customStyle="1" w:styleId="38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4457D-BF32-4658-BB0A-AB03ACD4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2023-02-20T11:46:00Z</cp:lastPrinted>
  <dcterms:created xsi:type="dcterms:W3CDTF">2023-10-10T11:10:00Z</dcterms:created>
  <dcterms:modified xsi:type="dcterms:W3CDTF">2023-10-10T13:02:00Z</dcterms:modified>
</cp:coreProperties>
</file>